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B4E9EE" w14:textId="77777777" w:rsidR="006A34DE" w:rsidRDefault="006A34DE" w:rsidP="00CF6562">
      <w:pPr>
        <w:rPr>
          <w:rFonts w:ascii="Arial" w:hAnsi="Arial" w:cs="Arial"/>
          <w:b/>
          <w:color w:val="000000"/>
          <w:sz w:val="18"/>
          <w:szCs w:val="18"/>
          <w:u w:val="single"/>
        </w:rPr>
      </w:pPr>
    </w:p>
    <w:p w14:paraId="0FFF8305" w14:textId="77777777" w:rsidR="00A754E8" w:rsidRDefault="00A754E8" w:rsidP="00D75BDC">
      <w:pPr>
        <w:jc w:val="right"/>
        <w:rPr>
          <w:rFonts w:ascii="Arial" w:hAnsi="Arial" w:cs="Arial"/>
          <w:b/>
          <w:color w:val="000000"/>
          <w:sz w:val="18"/>
          <w:szCs w:val="18"/>
          <w:u w:val="single"/>
        </w:rPr>
      </w:pPr>
    </w:p>
    <w:p w14:paraId="62535BEC" w14:textId="77777777" w:rsidR="00A754E8" w:rsidRPr="00283502" w:rsidRDefault="00A754E8" w:rsidP="00A754E8">
      <w:pPr>
        <w:jc w:val="right"/>
        <w:rPr>
          <w:rFonts w:ascii="Calibri" w:hAnsi="Calibri"/>
          <w:sz w:val="22"/>
          <w:szCs w:val="22"/>
        </w:rPr>
      </w:pPr>
    </w:p>
    <w:p w14:paraId="32FA502A" w14:textId="77777777" w:rsidR="00A754E8" w:rsidRPr="00895EFA" w:rsidRDefault="00A754E8" w:rsidP="00A754E8">
      <w:pPr>
        <w:autoSpaceDE w:val="0"/>
        <w:autoSpaceDN w:val="0"/>
        <w:adjustRightInd w:val="0"/>
        <w:spacing w:line="360" w:lineRule="auto"/>
        <w:jc w:val="right"/>
        <w:rPr>
          <w:rFonts w:ascii="Arial" w:hAnsi="Arial" w:cs="Arial"/>
          <w:sz w:val="18"/>
          <w:szCs w:val="18"/>
        </w:rPr>
      </w:pPr>
      <w:r w:rsidRPr="00895EFA">
        <w:rPr>
          <w:rFonts w:ascii="Arial" w:hAnsi="Arial" w:cs="Arial"/>
          <w:sz w:val="18"/>
          <w:szCs w:val="18"/>
        </w:rPr>
        <w:t>……………, dnia………...……....</w:t>
      </w:r>
    </w:p>
    <w:p w14:paraId="47E23685" w14:textId="77777777" w:rsidR="00A754E8" w:rsidRPr="00895EFA" w:rsidRDefault="00A754E8" w:rsidP="00A754E8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18"/>
          <w:szCs w:val="18"/>
        </w:rPr>
      </w:pPr>
      <w:r w:rsidRPr="00895EFA">
        <w:rPr>
          <w:rFonts w:ascii="Arial" w:hAnsi="Arial" w:cs="Arial"/>
          <w:sz w:val="18"/>
          <w:szCs w:val="18"/>
        </w:rPr>
        <w:t>.......................................................</w:t>
      </w:r>
    </w:p>
    <w:p w14:paraId="4C526F4C" w14:textId="77777777" w:rsidR="00A754E8" w:rsidRPr="00895EFA" w:rsidRDefault="00A754E8" w:rsidP="00A754E8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18"/>
          <w:szCs w:val="18"/>
        </w:rPr>
      </w:pPr>
      <w:r w:rsidRPr="00895EFA">
        <w:rPr>
          <w:rFonts w:ascii="Arial" w:hAnsi="Arial" w:cs="Arial"/>
          <w:sz w:val="18"/>
          <w:szCs w:val="18"/>
        </w:rPr>
        <w:t xml:space="preserve">/nazwa i siedziba wykonawcy/  </w:t>
      </w:r>
      <w:r w:rsidRPr="00895EFA">
        <w:rPr>
          <w:rFonts w:ascii="Arial" w:hAnsi="Arial" w:cs="Arial"/>
          <w:sz w:val="18"/>
          <w:szCs w:val="18"/>
        </w:rPr>
        <w:tab/>
      </w:r>
      <w:r w:rsidRPr="00895EFA">
        <w:rPr>
          <w:rFonts w:ascii="Arial" w:hAnsi="Arial" w:cs="Arial"/>
          <w:sz w:val="18"/>
          <w:szCs w:val="18"/>
        </w:rPr>
        <w:tab/>
      </w:r>
    </w:p>
    <w:p w14:paraId="7E92179E" w14:textId="77777777" w:rsidR="00A754E8" w:rsidRPr="00895EFA" w:rsidRDefault="00A754E8" w:rsidP="00A754E8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 w:val="18"/>
          <w:szCs w:val="18"/>
        </w:rPr>
      </w:pPr>
    </w:p>
    <w:p w14:paraId="11848E6E" w14:textId="3DF86D9E" w:rsidR="00A754E8" w:rsidRPr="00895EFA" w:rsidRDefault="00A754E8" w:rsidP="00A754E8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 w:val="18"/>
          <w:szCs w:val="18"/>
        </w:rPr>
      </w:pPr>
      <w:r w:rsidRPr="00895EFA">
        <w:rPr>
          <w:rFonts w:ascii="Arial" w:hAnsi="Arial" w:cs="Arial"/>
          <w:b/>
          <w:bCs/>
          <w:sz w:val="18"/>
          <w:szCs w:val="18"/>
        </w:rPr>
        <w:t>FORMULARZ OFERTOWY</w:t>
      </w:r>
    </w:p>
    <w:p w14:paraId="5440CAC9" w14:textId="77777777" w:rsidR="006126DF" w:rsidRDefault="006126DF" w:rsidP="00A754E8">
      <w:pPr>
        <w:jc w:val="both"/>
        <w:rPr>
          <w:rFonts w:ascii="Arial" w:hAnsi="Arial" w:cs="Arial"/>
          <w:sz w:val="18"/>
          <w:szCs w:val="18"/>
        </w:rPr>
      </w:pPr>
    </w:p>
    <w:p w14:paraId="31212D1B" w14:textId="202205AF" w:rsidR="00A754E8" w:rsidRPr="00895EFA" w:rsidRDefault="00A754E8" w:rsidP="00A754E8">
      <w:pPr>
        <w:jc w:val="both"/>
        <w:rPr>
          <w:rFonts w:ascii="Arial" w:hAnsi="Arial" w:cs="Arial"/>
          <w:b/>
          <w:i/>
          <w:iCs/>
          <w:sz w:val="18"/>
          <w:szCs w:val="18"/>
          <w:lang w:eastAsia="pl-PL"/>
        </w:rPr>
      </w:pPr>
      <w:r w:rsidRPr="00895EFA">
        <w:rPr>
          <w:rFonts w:ascii="Arial" w:hAnsi="Arial" w:cs="Arial"/>
          <w:sz w:val="18"/>
          <w:szCs w:val="18"/>
        </w:rPr>
        <w:t xml:space="preserve">W  odpowiedzi na zapytanie ofertowe nr …………………...............z dnia ………..…..………na: </w:t>
      </w:r>
      <w:r w:rsidRPr="00895EFA">
        <w:rPr>
          <w:rFonts w:ascii="Arial" w:hAnsi="Arial" w:cs="Arial"/>
          <w:b/>
          <w:sz w:val="18"/>
          <w:szCs w:val="18"/>
        </w:rPr>
        <w:t>„</w:t>
      </w:r>
      <w:r w:rsidRPr="00895EFA">
        <w:rPr>
          <w:rFonts w:ascii="Arial" w:hAnsi="Arial" w:cs="Arial"/>
          <w:b/>
          <w:i/>
          <w:iCs/>
          <w:sz w:val="18"/>
          <w:szCs w:val="18"/>
          <w:lang w:eastAsia="pl-PL"/>
        </w:rPr>
        <w:t xml:space="preserve">Wydanie biuletynu informacyjnego dotyczącego przedsięwzięć pn.: </w:t>
      </w:r>
    </w:p>
    <w:p w14:paraId="60CC21E0" w14:textId="77777777" w:rsidR="00A754E8" w:rsidRDefault="00A754E8" w:rsidP="00A754E8">
      <w:pPr>
        <w:pStyle w:val="Akapitzlist"/>
        <w:numPr>
          <w:ilvl w:val="0"/>
          <w:numId w:val="17"/>
        </w:numPr>
        <w:jc w:val="both"/>
        <w:rPr>
          <w:rFonts w:ascii="Arial" w:hAnsi="Arial" w:cs="Arial"/>
          <w:b/>
          <w:i/>
          <w:iCs/>
          <w:sz w:val="18"/>
          <w:szCs w:val="18"/>
          <w:lang w:eastAsia="pl-PL"/>
        </w:rPr>
      </w:pPr>
      <w:r w:rsidRPr="00895EFA">
        <w:rPr>
          <w:rFonts w:ascii="Arial" w:hAnsi="Arial" w:cs="Arial"/>
          <w:b/>
          <w:i/>
          <w:iCs/>
          <w:sz w:val="18"/>
          <w:szCs w:val="18"/>
          <w:lang w:eastAsia="pl-PL"/>
        </w:rPr>
        <w:t>„Zmniejszenie zużycia energii oraz ograniczenie emisji CO2 poprzez modernizację infrastruktury oświetlenia drogowego.”</w:t>
      </w:r>
    </w:p>
    <w:p w14:paraId="3161E3B0" w14:textId="77777777" w:rsidR="00895EFA" w:rsidRPr="00895EFA" w:rsidRDefault="00A754E8" w:rsidP="00895EFA">
      <w:pPr>
        <w:pStyle w:val="Akapitzlist"/>
        <w:numPr>
          <w:ilvl w:val="0"/>
          <w:numId w:val="17"/>
        </w:numPr>
        <w:jc w:val="both"/>
        <w:rPr>
          <w:rFonts w:ascii="Arial" w:hAnsi="Arial" w:cs="Arial"/>
          <w:b/>
          <w:i/>
          <w:iCs/>
          <w:sz w:val="18"/>
          <w:szCs w:val="18"/>
          <w:lang w:eastAsia="pl-PL"/>
        </w:rPr>
      </w:pPr>
      <w:r w:rsidRPr="00895EFA">
        <w:rPr>
          <w:rFonts w:ascii="Arial" w:hAnsi="Arial" w:cs="Arial"/>
          <w:b/>
          <w:i/>
          <w:iCs/>
          <w:sz w:val="18"/>
          <w:szCs w:val="18"/>
          <w:lang w:eastAsia="pl-PL"/>
        </w:rPr>
        <w:t>„Przygotowanie dokumentacji inwentaryzacyjnej i technicznej, audytu przed i powykonawczego oraz cykl szkoleń z narzędzi do zarządzania i projektowania infrastruktury oświetlenia.”</w:t>
      </w:r>
    </w:p>
    <w:p w14:paraId="6535F6D5" w14:textId="77777777" w:rsidR="00F440C0" w:rsidRDefault="00F440C0" w:rsidP="00F440C0">
      <w:pPr>
        <w:ind w:left="360"/>
        <w:jc w:val="both"/>
        <w:rPr>
          <w:rFonts w:ascii="Arial" w:hAnsi="Arial" w:cs="Arial"/>
          <w:sz w:val="18"/>
          <w:szCs w:val="18"/>
        </w:rPr>
      </w:pPr>
    </w:p>
    <w:p w14:paraId="4CBE8FA2" w14:textId="34542DCE" w:rsidR="00797805" w:rsidRPr="00797805" w:rsidRDefault="00797805" w:rsidP="00797805">
      <w:pPr>
        <w:jc w:val="both"/>
        <w:rPr>
          <w:rFonts w:ascii="Arial" w:hAnsi="Arial" w:cs="Arial"/>
          <w:sz w:val="18"/>
          <w:szCs w:val="18"/>
        </w:rPr>
      </w:pPr>
      <w:r w:rsidRPr="00797805">
        <w:rPr>
          <w:rFonts w:ascii="Arial" w:hAnsi="Arial" w:cs="Arial"/>
          <w:sz w:val="18"/>
          <w:szCs w:val="18"/>
        </w:rPr>
        <w:t>my niżej podpisani, oferujemy wykonanie zamówienia za łączne wynagrodzenie ryczałtowe w kwocie:</w:t>
      </w:r>
    </w:p>
    <w:p w14:paraId="4599126B" w14:textId="77777777" w:rsidR="00797805" w:rsidRPr="00797805" w:rsidRDefault="00797805" w:rsidP="00797805">
      <w:pPr>
        <w:jc w:val="both"/>
        <w:rPr>
          <w:rFonts w:ascii="Arial" w:hAnsi="Arial" w:cs="Arial"/>
          <w:sz w:val="18"/>
          <w:szCs w:val="18"/>
        </w:rPr>
      </w:pPr>
    </w:p>
    <w:p w14:paraId="1C64612C" w14:textId="16ADCF16" w:rsidR="00797805" w:rsidRPr="007125D6" w:rsidRDefault="00797805" w:rsidP="00797805">
      <w:pPr>
        <w:jc w:val="both"/>
        <w:rPr>
          <w:rFonts w:ascii="Arial" w:hAnsi="Arial" w:cs="Arial"/>
          <w:sz w:val="18"/>
          <w:szCs w:val="18"/>
        </w:rPr>
      </w:pPr>
      <w:r w:rsidRPr="007125D6">
        <w:rPr>
          <w:rFonts w:ascii="Arial" w:hAnsi="Arial" w:cs="Arial"/>
          <w:sz w:val="18"/>
          <w:szCs w:val="18"/>
        </w:rPr>
        <w:t>netto …………………………………………………………………………………………………………………………………zł</w:t>
      </w:r>
    </w:p>
    <w:p w14:paraId="51F0A7B4" w14:textId="77777777" w:rsidR="00797805" w:rsidRPr="007125D6" w:rsidRDefault="00797805" w:rsidP="00797805">
      <w:pPr>
        <w:jc w:val="both"/>
        <w:rPr>
          <w:rFonts w:ascii="Arial" w:hAnsi="Arial" w:cs="Arial"/>
          <w:sz w:val="18"/>
          <w:szCs w:val="18"/>
        </w:rPr>
      </w:pPr>
    </w:p>
    <w:p w14:paraId="185E929D" w14:textId="77777777" w:rsidR="00797805" w:rsidRPr="007125D6" w:rsidRDefault="00797805" w:rsidP="00797805">
      <w:pPr>
        <w:jc w:val="both"/>
        <w:rPr>
          <w:rFonts w:ascii="Arial" w:hAnsi="Arial" w:cs="Arial"/>
          <w:sz w:val="18"/>
          <w:szCs w:val="18"/>
        </w:rPr>
      </w:pPr>
      <w:r w:rsidRPr="007125D6">
        <w:rPr>
          <w:rFonts w:ascii="Arial" w:hAnsi="Arial" w:cs="Arial"/>
          <w:sz w:val="18"/>
          <w:szCs w:val="18"/>
        </w:rPr>
        <w:t>stawka VAT …………………………..........</w:t>
      </w:r>
    </w:p>
    <w:p w14:paraId="7F2B4BED" w14:textId="77777777" w:rsidR="00797805" w:rsidRPr="007125D6" w:rsidRDefault="00797805" w:rsidP="00797805">
      <w:pPr>
        <w:jc w:val="both"/>
        <w:rPr>
          <w:rFonts w:ascii="Arial" w:hAnsi="Arial" w:cs="Arial"/>
          <w:sz w:val="18"/>
          <w:szCs w:val="18"/>
        </w:rPr>
      </w:pPr>
    </w:p>
    <w:p w14:paraId="2558C0F1" w14:textId="26DE8C25" w:rsidR="00A754E8" w:rsidRPr="007125D6" w:rsidRDefault="00797805" w:rsidP="00797805">
      <w:pPr>
        <w:jc w:val="both"/>
        <w:rPr>
          <w:rFonts w:ascii="Arial" w:hAnsi="Arial" w:cs="Arial"/>
          <w:sz w:val="18"/>
          <w:szCs w:val="18"/>
        </w:rPr>
      </w:pPr>
      <w:r w:rsidRPr="007125D6">
        <w:rPr>
          <w:rFonts w:ascii="Arial" w:hAnsi="Arial" w:cs="Arial"/>
          <w:sz w:val="18"/>
          <w:szCs w:val="18"/>
        </w:rPr>
        <w:t>brutto ……….…………………………………………………………………………………………………………………zł</w:t>
      </w:r>
    </w:p>
    <w:p w14:paraId="2DFFE5C2" w14:textId="77777777" w:rsidR="00895EFA" w:rsidRPr="00895EFA" w:rsidRDefault="00895EFA" w:rsidP="00895EFA">
      <w:pPr>
        <w:pStyle w:val="Akapitzlist"/>
        <w:jc w:val="both"/>
        <w:rPr>
          <w:rFonts w:ascii="Arial" w:hAnsi="Arial" w:cs="Arial"/>
          <w:b/>
          <w:i/>
          <w:iCs/>
          <w:sz w:val="18"/>
          <w:szCs w:val="18"/>
          <w:lang w:eastAsia="pl-PL"/>
        </w:rPr>
      </w:pPr>
    </w:p>
    <w:p w14:paraId="15611FEC" w14:textId="77777777" w:rsidR="00A754E8" w:rsidRPr="00895EFA" w:rsidRDefault="00A754E8" w:rsidP="00A754E8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b/>
          <w:color w:val="000000"/>
          <w:sz w:val="18"/>
          <w:szCs w:val="18"/>
        </w:rPr>
      </w:pPr>
    </w:p>
    <w:p w14:paraId="1E711373" w14:textId="77777777" w:rsidR="0068003B" w:rsidRPr="003074E3" w:rsidRDefault="0068003B" w:rsidP="006126DF">
      <w:pPr>
        <w:widowControl w:val="0"/>
        <w:numPr>
          <w:ilvl w:val="0"/>
          <w:numId w:val="15"/>
        </w:numPr>
        <w:tabs>
          <w:tab w:val="clear" w:pos="540"/>
        </w:tabs>
        <w:suppressAutoHyphens w:val="0"/>
        <w:autoSpaceDE w:val="0"/>
        <w:autoSpaceDN w:val="0"/>
        <w:adjustRightInd w:val="0"/>
        <w:ind w:left="284"/>
        <w:rPr>
          <w:rFonts w:ascii="Arial" w:hAnsi="Arial" w:cs="Arial"/>
          <w:sz w:val="18"/>
          <w:szCs w:val="18"/>
        </w:rPr>
      </w:pPr>
      <w:r w:rsidRPr="003074E3">
        <w:rPr>
          <w:rFonts w:ascii="Arial" w:hAnsi="Arial" w:cs="Arial"/>
          <w:sz w:val="18"/>
          <w:szCs w:val="18"/>
        </w:rPr>
        <w:t>Oświadczam, ze wycena przedmiotu zamówienia uwzględnia wszystkie uwarunkowania oraz czynniki związane z realizacją zamówienia i obejmuje cały zakres rzeczowy zamówienia – jest kompletna.</w:t>
      </w:r>
    </w:p>
    <w:p w14:paraId="7883C7A6" w14:textId="79B54FDF" w:rsidR="0068003B" w:rsidRPr="003074E3" w:rsidRDefault="0068003B" w:rsidP="00620346">
      <w:pPr>
        <w:widowControl w:val="0"/>
        <w:numPr>
          <w:ilvl w:val="0"/>
          <w:numId w:val="15"/>
        </w:numPr>
        <w:tabs>
          <w:tab w:val="clear" w:pos="540"/>
        </w:tabs>
        <w:suppressAutoHyphens w:val="0"/>
        <w:autoSpaceDE w:val="0"/>
        <w:autoSpaceDN w:val="0"/>
        <w:adjustRightInd w:val="0"/>
        <w:ind w:left="284"/>
        <w:rPr>
          <w:rFonts w:ascii="Arial" w:hAnsi="Arial" w:cs="Arial"/>
          <w:sz w:val="18"/>
          <w:szCs w:val="18"/>
        </w:rPr>
      </w:pPr>
      <w:r w:rsidRPr="003074E3">
        <w:rPr>
          <w:rFonts w:ascii="Arial" w:hAnsi="Arial" w:cs="Arial"/>
          <w:sz w:val="18"/>
          <w:szCs w:val="18"/>
        </w:rPr>
        <w:t>Oświadczam, że nie podlegam wykluczeniu z postępowania na podstawie art. 7 ust. 1 ustawy o szczególnych rozwiązaniach w zakresie przeciwdziałania wspieraniu agresji na Ukrainę oraz służących ochroni</w:t>
      </w:r>
      <w:r w:rsidR="00620346" w:rsidRPr="003074E3">
        <w:rPr>
          <w:rFonts w:ascii="Arial" w:hAnsi="Arial" w:cs="Arial"/>
          <w:sz w:val="18"/>
          <w:szCs w:val="18"/>
        </w:rPr>
        <w:t xml:space="preserve"> </w:t>
      </w:r>
      <w:r w:rsidRPr="003074E3">
        <w:rPr>
          <w:rFonts w:ascii="Arial" w:hAnsi="Arial" w:cs="Arial"/>
          <w:sz w:val="18"/>
          <w:szCs w:val="18"/>
        </w:rPr>
        <w:t>bezpieczeństwa narodowego.</w:t>
      </w:r>
    </w:p>
    <w:p w14:paraId="54D9F224" w14:textId="5372FEF6" w:rsidR="001A1FC6" w:rsidRPr="003074E3" w:rsidRDefault="001A1FC6" w:rsidP="007179F6">
      <w:pPr>
        <w:numPr>
          <w:ilvl w:val="0"/>
          <w:numId w:val="15"/>
        </w:numPr>
        <w:tabs>
          <w:tab w:val="clear" w:pos="540"/>
        </w:tabs>
        <w:suppressAutoHyphens w:val="0"/>
        <w:autoSpaceDE w:val="0"/>
        <w:autoSpaceDN w:val="0"/>
        <w:adjustRightInd w:val="0"/>
        <w:spacing w:after="120" w:line="276" w:lineRule="auto"/>
        <w:ind w:left="284"/>
        <w:contextualSpacing/>
        <w:jc w:val="both"/>
        <w:rPr>
          <w:rFonts w:ascii="Arial" w:eastAsia="Calibri" w:hAnsi="Arial" w:cs="Arial"/>
          <w:sz w:val="18"/>
          <w:szCs w:val="18"/>
          <w:lang w:eastAsia="en-US"/>
        </w:rPr>
      </w:pPr>
      <w:r w:rsidRPr="003074E3">
        <w:rPr>
          <w:rFonts w:ascii="Arial" w:eastAsia="Calibri" w:hAnsi="Arial" w:cs="Arial"/>
          <w:sz w:val="18"/>
          <w:szCs w:val="18"/>
          <w:lang w:eastAsia="en-US"/>
        </w:rPr>
        <w:t>Oświadczam że zapoznałem się z klauzulą informacyjną RODO zawartą w rozdz. VIII zaproszenia.</w:t>
      </w:r>
    </w:p>
    <w:p w14:paraId="27245FA3" w14:textId="77777777" w:rsidR="00576870" w:rsidRPr="003074E3" w:rsidRDefault="0068003B" w:rsidP="006126DF">
      <w:pPr>
        <w:widowControl w:val="0"/>
        <w:numPr>
          <w:ilvl w:val="0"/>
          <w:numId w:val="15"/>
        </w:numPr>
        <w:tabs>
          <w:tab w:val="clear" w:pos="540"/>
        </w:tabs>
        <w:suppressAutoHyphens w:val="0"/>
        <w:autoSpaceDE w:val="0"/>
        <w:autoSpaceDN w:val="0"/>
        <w:adjustRightInd w:val="0"/>
        <w:ind w:left="284"/>
        <w:rPr>
          <w:rFonts w:ascii="Arial" w:hAnsi="Arial" w:cs="Arial"/>
          <w:sz w:val="18"/>
          <w:szCs w:val="18"/>
        </w:rPr>
      </w:pPr>
      <w:r w:rsidRPr="003074E3">
        <w:rPr>
          <w:rFonts w:ascii="Arial" w:hAnsi="Arial" w:cs="Arial"/>
          <w:sz w:val="18"/>
          <w:szCs w:val="18"/>
        </w:rPr>
        <w:t>Oświadczam, że zapoznałem się i akceptuję załączony projekt umowy</w:t>
      </w:r>
      <w:r w:rsidR="00181298" w:rsidRPr="003074E3">
        <w:rPr>
          <w:rFonts w:ascii="Arial" w:hAnsi="Arial" w:cs="Arial"/>
          <w:sz w:val="18"/>
          <w:szCs w:val="18"/>
        </w:rPr>
        <w:t xml:space="preserve"> </w:t>
      </w:r>
    </w:p>
    <w:p w14:paraId="728F212A" w14:textId="59F856BC" w:rsidR="0068003B" w:rsidRPr="003074E3" w:rsidRDefault="00181298" w:rsidP="006126DF">
      <w:pPr>
        <w:widowControl w:val="0"/>
        <w:numPr>
          <w:ilvl w:val="0"/>
          <w:numId w:val="15"/>
        </w:numPr>
        <w:tabs>
          <w:tab w:val="clear" w:pos="540"/>
        </w:tabs>
        <w:suppressAutoHyphens w:val="0"/>
        <w:autoSpaceDE w:val="0"/>
        <w:autoSpaceDN w:val="0"/>
        <w:adjustRightInd w:val="0"/>
        <w:ind w:left="284"/>
        <w:rPr>
          <w:rFonts w:ascii="Arial" w:hAnsi="Arial" w:cs="Arial"/>
          <w:sz w:val="18"/>
          <w:szCs w:val="18"/>
        </w:rPr>
      </w:pPr>
      <w:r w:rsidRPr="003074E3">
        <w:rPr>
          <w:rFonts w:ascii="Arial" w:hAnsi="Arial" w:cs="Arial"/>
          <w:color w:val="000000"/>
          <w:sz w:val="18"/>
          <w:szCs w:val="18"/>
        </w:rPr>
        <w:t>W przypadku przyznania mi zamówienia zobowiązuję się do zawarcia pisemnej umowy w terminie i miejscu wskazanym przez Zamawiającego</w:t>
      </w:r>
      <w:r w:rsidR="0068003B" w:rsidRPr="003074E3">
        <w:rPr>
          <w:rFonts w:ascii="Arial" w:hAnsi="Arial" w:cs="Arial"/>
          <w:sz w:val="18"/>
          <w:szCs w:val="18"/>
        </w:rPr>
        <w:t>.</w:t>
      </w:r>
    </w:p>
    <w:p w14:paraId="56449AFF" w14:textId="423E02F8" w:rsidR="00A754E8" w:rsidRPr="003074E3" w:rsidRDefault="00A754E8" w:rsidP="008A74D0">
      <w:pPr>
        <w:widowControl w:val="0"/>
        <w:numPr>
          <w:ilvl w:val="0"/>
          <w:numId w:val="15"/>
        </w:numPr>
        <w:tabs>
          <w:tab w:val="clear" w:pos="540"/>
        </w:tabs>
        <w:suppressAutoHyphens w:val="0"/>
        <w:autoSpaceDE w:val="0"/>
        <w:autoSpaceDN w:val="0"/>
        <w:adjustRightInd w:val="0"/>
        <w:ind w:left="284"/>
        <w:rPr>
          <w:rFonts w:ascii="Arial" w:hAnsi="Arial" w:cs="Arial"/>
          <w:sz w:val="18"/>
          <w:szCs w:val="18"/>
        </w:rPr>
      </w:pPr>
      <w:r w:rsidRPr="003074E3">
        <w:rPr>
          <w:rFonts w:ascii="Arial" w:hAnsi="Arial" w:cs="Arial"/>
          <w:sz w:val="18"/>
          <w:szCs w:val="18"/>
        </w:rPr>
        <w:t xml:space="preserve">Oświadczam, że uważam się za związanego niniejszą ofertą na okres </w:t>
      </w:r>
      <w:r w:rsidR="00222C35" w:rsidRPr="003074E3">
        <w:rPr>
          <w:rFonts w:ascii="Arial" w:hAnsi="Arial" w:cs="Arial"/>
          <w:sz w:val="18"/>
          <w:szCs w:val="18"/>
        </w:rPr>
        <w:t>2</w:t>
      </w:r>
      <w:r w:rsidRPr="003074E3">
        <w:rPr>
          <w:rFonts w:ascii="Arial" w:hAnsi="Arial" w:cs="Arial"/>
          <w:sz w:val="18"/>
          <w:szCs w:val="18"/>
        </w:rPr>
        <w:t>0 dni od dnia złożenia oferty.</w:t>
      </w:r>
    </w:p>
    <w:p w14:paraId="20FB00C1" w14:textId="77777777" w:rsidR="00A754E8" w:rsidRPr="003074E3" w:rsidRDefault="00A754E8" w:rsidP="008A74D0">
      <w:pPr>
        <w:widowControl w:val="0"/>
        <w:numPr>
          <w:ilvl w:val="0"/>
          <w:numId w:val="15"/>
        </w:numPr>
        <w:tabs>
          <w:tab w:val="clear" w:pos="540"/>
        </w:tabs>
        <w:suppressAutoHyphens w:val="0"/>
        <w:autoSpaceDE w:val="0"/>
        <w:autoSpaceDN w:val="0"/>
        <w:adjustRightInd w:val="0"/>
        <w:ind w:left="284"/>
        <w:rPr>
          <w:rFonts w:ascii="Arial" w:hAnsi="Arial" w:cs="Arial"/>
          <w:sz w:val="18"/>
          <w:szCs w:val="18"/>
        </w:rPr>
      </w:pPr>
      <w:r w:rsidRPr="003074E3">
        <w:rPr>
          <w:rFonts w:ascii="Arial" w:hAnsi="Arial" w:cs="Arial"/>
          <w:sz w:val="18"/>
          <w:szCs w:val="18"/>
        </w:rPr>
        <w:t>Osobami uprawnionymi do zawarcia umowy są:</w:t>
      </w:r>
    </w:p>
    <w:p w14:paraId="6E9A9C7E" w14:textId="77777777" w:rsidR="008A74D0" w:rsidRPr="003074E3" w:rsidRDefault="008A74D0" w:rsidP="008A74D0">
      <w:pPr>
        <w:widowControl w:val="0"/>
        <w:suppressAutoHyphens w:val="0"/>
        <w:autoSpaceDE w:val="0"/>
        <w:autoSpaceDN w:val="0"/>
        <w:adjustRightInd w:val="0"/>
        <w:ind w:left="284"/>
        <w:rPr>
          <w:rFonts w:ascii="Arial" w:hAnsi="Arial" w:cs="Arial"/>
          <w:sz w:val="18"/>
          <w:szCs w:val="18"/>
        </w:rPr>
      </w:pPr>
    </w:p>
    <w:p w14:paraId="101134EA" w14:textId="5BDF14CF" w:rsidR="008A74D0" w:rsidRPr="003074E3" w:rsidRDefault="00A754E8" w:rsidP="003074E3">
      <w:pPr>
        <w:pStyle w:val="Akapitzlist"/>
        <w:autoSpaceDE w:val="0"/>
        <w:autoSpaceDN w:val="0"/>
        <w:adjustRightInd w:val="0"/>
        <w:spacing w:line="360" w:lineRule="auto"/>
        <w:ind w:left="284"/>
        <w:rPr>
          <w:rFonts w:ascii="Arial" w:hAnsi="Arial" w:cs="Arial"/>
          <w:sz w:val="18"/>
          <w:szCs w:val="18"/>
        </w:rPr>
      </w:pPr>
      <w:r w:rsidRPr="003074E3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</w:t>
      </w:r>
    </w:p>
    <w:p w14:paraId="5AF45075" w14:textId="77777777" w:rsidR="008A74D0" w:rsidRPr="003074E3" w:rsidRDefault="00A754E8" w:rsidP="008A74D0">
      <w:pPr>
        <w:widowControl w:val="0"/>
        <w:numPr>
          <w:ilvl w:val="0"/>
          <w:numId w:val="15"/>
        </w:numPr>
        <w:tabs>
          <w:tab w:val="clear" w:pos="540"/>
        </w:tabs>
        <w:suppressAutoHyphens w:val="0"/>
        <w:autoSpaceDE w:val="0"/>
        <w:autoSpaceDN w:val="0"/>
        <w:adjustRightInd w:val="0"/>
        <w:ind w:left="284"/>
        <w:rPr>
          <w:rFonts w:ascii="Arial" w:hAnsi="Arial" w:cs="Arial"/>
          <w:sz w:val="18"/>
          <w:szCs w:val="18"/>
        </w:rPr>
      </w:pPr>
      <w:r w:rsidRPr="003074E3">
        <w:rPr>
          <w:rFonts w:ascii="Arial" w:hAnsi="Arial" w:cs="Arial"/>
          <w:sz w:val="18"/>
          <w:szCs w:val="18"/>
        </w:rPr>
        <w:t>Oświadczam, że wyrażam zgodę, by wszelką korespondencję związaną z ofertą przesyłano pocztą elektroniczną na adres (czytelny adres e-mail):</w:t>
      </w:r>
    </w:p>
    <w:p w14:paraId="744700F6" w14:textId="77777777" w:rsidR="008A74D0" w:rsidRPr="003074E3" w:rsidRDefault="008A74D0" w:rsidP="008A74D0">
      <w:pPr>
        <w:widowControl w:val="0"/>
        <w:suppressAutoHyphens w:val="0"/>
        <w:autoSpaceDE w:val="0"/>
        <w:autoSpaceDN w:val="0"/>
        <w:adjustRightInd w:val="0"/>
        <w:ind w:left="284"/>
        <w:rPr>
          <w:rFonts w:ascii="Arial" w:hAnsi="Arial" w:cs="Arial"/>
          <w:sz w:val="18"/>
          <w:szCs w:val="18"/>
        </w:rPr>
      </w:pPr>
    </w:p>
    <w:p w14:paraId="5E700D2D" w14:textId="69BF8B11" w:rsidR="00A754E8" w:rsidRPr="003074E3" w:rsidRDefault="00A754E8" w:rsidP="008A74D0">
      <w:pPr>
        <w:widowControl w:val="0"/>
        <w:suppressAutoHyphens w:val="0"/>
        <w:autoSpaceDE w:val="0"/>
        <w:autoSpaceDN w:val="0"/>
        <w:adjustRightInd w:val="0"/>
        <w:ind w:left="284"/>
        <w:rPr>
          <w:rFonts w:ascii="Arial" w:hAnsi="Arial" w:cs="Arial"/>
          <w:sz w:val="18"/>
          <w:szCs w:val="18"/>
        </w:rPr>
      </w:pPr>
      <w:r w:rsidRPr="003074E3">
        <w:rPr>
          <w:rFonts w:ascii="Arial" w:hAnsi="Arial" w:cs="Arial"/>
          <w:sz w:val="18"/>
          <w:szCs w:val="18"/>
        </w:rPr>
        <w:t>……………………………………………………..……………</w:t>
      </w:r>
    </w:p>
    <w:p w14:paraId="0BB66353" w14:textId="77777777" w:rsidR="00A754E8" w:rsidRDefault="00A754E8" w:rsidP="00A754E8">
      <w:pPr>
        <w:pStyle w:val="Akapitzlist"/>
        <w:rPr>
          <w:rFonts w:ascii="Calibri" w:hAnsi="Calibri"/>
          <w:sz w:val="22"/>
          <w:szCs w:val="22"/>
        </w:rPr>
      </w:pPr>
    </w:p>
    <w:p w14:paraId="6F0D10CF" w14:textId="77777777" w:rsidR="00A754E8" w:rsidRDefault="00A754E8" w:rsidP="00A754E8">
      <w:pPr>
        <w:pStyle w:val="Akapitzlist"/>
        <w:rPr>
          <w:rFonts w:ascii="Calibri" w:hAnsi="Calibri"/>
          <w:sz w:val="22"/>
          <w:szCs w:val="22"/>
        </w:rPr>
      </w:pPr>
    </w:p>
    <w:p w14:paraId="634AD51A" w14:textId="77777777" w:rsidR="00A754E8" w:rsidRDefault="00A754E8" w:rsidP="00A754E8">
      <w:pPr>
        <w:pStyle w:val="Akapitzlist"/>
        <w:rPr>
          <w:rFonts w:ascii="Calibri" w:hAnsi="Calibri"/>
          <w:sz w:val="22"/>
          <w:szCs w:val="22"/>
        </w:rPr>
      </w:pPr>
    </w:p>
    <w:p w14:paraId="48DE22AF" w14:textId="77777777" w:rsidR="00A754E8" w:rsidRDefault="00A754E8" w:rsidP="00A754E8">
      <w:pPr>
        <w:pStyle w:val="Akapitzlist"/>
        <w:rPr>
          <w:rFonts w:ascii="Calibri" w:hAnsi="Calibri"/>
          <w:sz w:val="22"/>
          <w:szCs w:val="22"/>
        </w:rPr>
      </w:pPr>
    </w:p>
    <w:p w14:paraId="0CE55E0E" w14:textId="77777777" w:rsidR="00A754E8" w:rsidRDefault="00A754E8" w:rsidP="00A754E8">
      <w:pPr>
        <w:pStyle w:val="Akapitzlist"/>
        <w:jc w:val="righ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….………………………………………………….</w:t>
      </w:r>
    </w:p>
    <w:p w14:paraId="60FF72C9" w14:textId="565607B1" w:rsidR="00A754E8" w:rsidRDefault="00A754E8" w:rsidP="00A25D89">
      <w:pPr>
        <w:ind w:left="5440" w:firstLine="680"/>
        <w:jc w:val="center"/>
        <w:rPr>
          <w:rFonts w:ascii="Calibri" w:hAnsi="Calibri"/>
          <w:sz w:val="16"/>
          <w:szCs w:val="16"/>
        </w:rPr>
      </w:pPr>
      <w:r w:rsidRPr="00CC5462">
        <w:rPr>
          <w:rFonts w:ascii="Calibri" w:hAnsi="Calibri"/>
          <w:sz w:val="16"/>
          <w:szCs w:val="16"/>
        </w:rPr>
        <w:t>(Podpis i pieczątka osoby uprawnionej)</w:t>
      </w:r>
    </w:p>
    <w:p w14:paraId="7DC17092" w14:textId="77777777" w:rsidR="006A34DE" w:rsidRDefault="006A34DE" w:rsidP="00A25D89">
      <w:pPr>
        <w:ind w:left="5440" w:firstLine="680"/>
        <w:jc w:val="center"/>
        <w:rPr>
          <w:rFonts w:ascii="Calibri" w:hAnsi="Calibri"/>
          <w:sz w:val="16"/>
          <w:szCs w:val="16"/>
        </w:rPr>
      </w:pPr>
    </w:p>
    <w:p w14:paraId="4156E23C" w14:textId="77777777" w:rsidR="006A34DE" w:rsidRDefault="006A34DE" w:rsidP="00A25D89">
      <w:pPr>
        <w:ind w:left="5440" w:firstLine="680"/>
        <w:jc w:val="center"/>
        <w:rPr>
          <w:rFonts w:ascii="Calibri" w:hAnsi="Calibri"/>
          <w:sz w:val="16"/>
          <w:szCs w:val="16"/>
        </w:rPr>
      </w:pPr>
    </w:p>
    <w:p w14:paraId="3CDC9C36" w14:textId="77777777" w:rsidR="006A34DE" w:rsidRDefault="006A34DE" w:rsidP="00A25D89">
      <w:pPr>
        <w:ind w:left="5440" w:firstLine="680"/>
        <w:jc w:val="center"/>
        <w:rPr>
          <w:rFonts w:ascii="Calibri" w:hAnsi="Calibri"/>
          <w:sz w:val="16"/>
          <w:szCs w:val="16"/>
        </w:rPr>
      </w:pPr>
    </w:p>
    <w:p w14:paraId="16674B45" w14:textId="77777777" w:rsidR="006A34DE" w:rsidRDefault="006A34DE" w:rsidP="00A25D89">
      <w:pPr>
        <w:ind w:left="5440" w:firstLine="680"/>
        <w:jc w:val="center"/>
        <w:rPr>
          <w:rFonts w:ascii="Calibri" w:hAnsi="Calibri"/>
          <w:sz w:val="16"/>
          <w:szCs w:val="16"/>
        </w:rPr>
      </w:pPr>
    </w:p>
    <w:p w14:paraId="2E1E9807" w14:textId="77777777" w:rsidR="006A34DE" w:rsidRDefault="006A34DE" w:rsidP="00A25D89">
      <w:pPr>
        <w:ind w:left="5440" w:firstLine="680"/>
        <w:jc w:val="center"/>
        <w:rPr>
          <w:rFonts w:ascii="Calibri" w:hAnsi="Calibri"/>
          <w:sz w:val="16"/>
          <w:szCs w:val="16"/>
        </w:rPr>
      </w:pPr>
    </w:p>
    <w:p w14:paraId="340DA153" w14:textId="77777777" w:rsidR="006A34DE" w:rsidRDefault="006A34DE" w:rsidP="00A25D89">
      <w:pPr>
        <w:ind w:left="5440" w:firstLine="680"/>
        <w:jc w:val="center"/>
        <w:rPr>
          <w:rFonts w:ascii="Calibri" w:hAnsi="Calibri"/>
          <w:sz w:val="16"/>
          <w:szCs w:val="16"/>
        </w:rPr>
      </w:pPr>
    </w:p>
    <w:p w14:paraId="6DE3136D" w14:textId="77777777" w:rsidR="006A34DE" w:rsidRDefault="006A34DE" w:rsidP="00A25D89">
      <w:pPr>
        <w:ind w:left="5440" w:firstLine="680"/>
        <w:jc w:val="center"/>
        <w:rPr>
          <w:rFonts w:ascii="Calibri" w:hAnsi="Calibri"/>
          <w:sz w:val="16"/>
          <w:szCs w:val="16"/>
        </w:rPr>
      </w:pPr>
    </w:p>
    <w:sectPr w:rsidR="006A34DE" w:rsidSect="00197F22">
      <w:headerReference w:type="default" r:id="rId8"/>
      <w:footerReference w:type="default" r:id="rId9"/>
      <w:headerReference w:type="first" r:id="rId10"/>
      <w:type w:val="continuous"/>
      <w:pgSz w:w="11906" w:h="16838"/>
      <w:pgMar w:top="1418" w:right="1134" w:bottom="1135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E8313E" w14:textId="77777777" w:rsidR="00EA2CCC" w:rsidRDefault="00EA2CCC">
      <w:r>
        <w:separator/>
      </w:r>
    </w:p>
  </w:endnote>
  <w:endnote w:type="continuationSeparator" w:id="0">
    <w:p w14:paraId="1651E7FF" w14:textId="77777777" w:rsidR="00EA2CCC" w:rsidRDefault="00EA2C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tarSymbol">
    <w:altName w:val="Times New Roman"/>
    <w:charset w:val="EE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4749893"/>
      <w:docPartObj>
        <w:docPartGallery w:val="Page Numbers (Bottom of Page)"/>
        <w:docPartUnique/>
      </w:docPartObj>
    </w:sdtPr>
    <w:sdtEndPr/>
    <w:sdtContent>
      <w:p w14:paraId="6D987C93" w14:textId="77777777" w:rsidR="00197F22" w:rsidRDefault="00197F22" w:rsidP="00197F22">
        <w:pPr>
          <w:pStyle w:val="Stopka"/>
          <w:jc w:val="center"/>
        </w:pPr>
      </w:p>
      <w:p w14:paraId="0D36E6D7" w14:textId="6F7B7084" w:rsidR="00197F22" w:rsidRDefault="00B978C6" w:rsidP="00197F22">
        <w:pPr>
          <w:pStyle w:val="Stopka"/>
          <w:jc w:val="center"/>
          <w:rPr>
            <w:rFonts w:ascii="Arial" w:hAnsi="Arial" w:cs="Arial"/>
            <w:sz w:val="16"/>
            <w:szCs w:val="16"/>
          </w:rPr>
        </w:pPr>
        <w:r>
          <w:rPr>
            <w:noProof/>
          </w:rPr>
          <w:pict w14:anchorId="778533B2">
            <v:line id="_x0000_s1027" style="position:absolute;left:0;text-align:left;z-index:251662336;visibility:visible" from="-17.8pt,.55pt" to="486.75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" strokecolor="#4e92d1 [3044]"/>
          </w:pict>
        </w:r>
        <w:r w:rsidR="00197F22">
          <w:rPr>
            <w:rFonts w:ascii="Arial" w:hAnsi="Arial" w:cs="Arial"/>
            <w:sz w:val="16"/>
            <w:szCs w:val="16"/>
          </w:rPr>
          <w:t>Projekt pn. „E-Ostrów 2050 – Miasto Ekologiczne, Energetyczne, Ekonomiczne”,</w:t>
        </w:r>
      </w:p>
      <w:p w14:paraId="0E428247" w14:textId="77777777" w:rsidR="00197F22" w:rsidRDefault="00197F22" w:rsidP="00197F22">
        <w:pPr>
          <w:pStyle w:val="Stopka"/>
          <w:jc w:val="center"/>
          <w:rPr>
            <w:noProof/>
            <w:lang w:eastAsia="pl-PL"/>
          </w:rPr>
        </w:pPr>
        <w:bookmarkStart w:id="0" w:name="_Hlk114834965"/>
        <w:r>
          <w:rPr>
            <w:rFonts w:ascii="Arial" w:hAnsi="Arial" w:cs="Arial"/>
            <w:sz w:val="16"/>
            <w:szCs w:val="16"/>
          </w:rPr>
          <w:t>współfinansowany ze środków Mechanizmu Finansowego EOG 2014-2021 oraz budżetu państwa</w:t>
        </w:r>
        <w:bookmarkEnd w:id="0"/>
        <w:r>
          <w:rPr>
            <w:rFonts w:ascii="Arial" w:hAnsi="Arial" w:cs="Arial"/>
            <w:sz w:val="16"/>
            <w:szCs w:val="16"/>
          </w:rPr>
          <w:t>.</w:t>
        </w:r>
      </w:p>
      <w:p w14:paraId="20FA031C" w14:textId="6F2D11FC" w:rsidR="00197F22" w:rsidRDefault="00197F22" w:rsidP="00197F22">
        <w:pPr>
          <w:pStyle w:val="Stopka"/>
          <w:jc w:val="center"/>
          <w:rPr>
            <w:noProof/>
            <w:lang w:eastAsia="pl-PL"/>
          </w:rPr>
        </w:pPr>
      </w:p>
      <w:p w14:paraId="216E3CBE" w14:textId="40E003C1" w:rsidR="00A44341" w:rsidRDefault="00197F22" w:rsidP="00197F22">
        <w:pPr>
          <w:pStyle w:val="Stopka"/>
          <w:tabs>
            <w:tab w:val="clear" w:pos="5386"/>
            <w:tab w:val="clear" w:pos="9922"/>
          </w:tabs>
          <w:ind w:left="1276" w:hanging="709"/>
          <w:jc w:val="right"/>
        </w:pPr>
        <w:r>
          <w:rPr>
            <w:rFonts w:ascii="Arial" w:hAnsi="Arial" w:cs="Arial"/>
            <w:sz w:val="16"/>
            <w:szCs w:val="16"/>
          </w:rPr>
          <w:tab/>
        </w:r>
        <w:r w:rsidR="00A44341">
          <w:fldChar w:fldCharType="begin"/>
        </w:r>
        <w:r w:rsidR="00A44341">
          <w:instrText>PAGE   \* MERGEFORMAT</w:instrText>
        </w:r>
        <w:r w:rsidR="00A44341">
          <w:fldChar w:fldCharType="separate"/>
        </w:r>
        <w:r w:rsidR="00D7152D">
          <w:rPr>
            <w:noProof/>
          </w:rPr>
          <w:t>28</w:t>
        </w:r>
        <w:r w:rsidR="00A44341">
          <w:fldChar w:fldCharType="end"/>
        </w:r>
      </w:p>
    </w:sdtContent>
  </w:sdt>
  <w:p w14:paraId="1D1D1114" w14:textId="77777777" w:rsidR="00A44341" w:rsidRDefault="00A44341" w:rsidP="00057D48">
    <w:pPr>
      <w:pStyle w:val="Stopka"/>
      <w:suppressLineNumbers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11F8B3" w14:textId="77777777" w:rsidR="00EA2CCC" w:rsidRDefault="00EA2CCC">
      <w:r>
        <w:separator/>
      </w:r>
    </w:p>
  </w:footnote>
  <w:footnote w:type="continuationSeparator" w:id="0">
    <w:p w14:paraId="2984AAA7" w14:textId="77777777" w:rsidR="00EA2CCC" w:rsidRDefault="00EA2C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303"/>
      <w:gridCol w:w="7903"/>
    </w:tblGrid>
    <w:tr w:rsidR="00D6007B" w14:paraId="138037D8" w14:textId="77777777" w:rsidTr="00AE5C5A">
      <w:trPr>
        <w:trHeight w:val="1130"/>
      </w:trPr>
      <w:tc>
        <w:tcPr>
          <w:tcW w:w="2303" w:type="dxa"/>
        </w:tcPr>
        <w:p w14:paraId="0A1C2956" w14:textId="031BD99B" w:rsidR="00D6007B" w:rsidRDefault="00D6007B" w:rsidP="00D6007B">
          <w:pPr>
            <w:pStyle w:val="Nagwek"/>
            <w:ind w:left="-250" w:firstLine="142"/>
          </w:pPr>
          <w:r w:rsidRPr="00A544F1">
            <w:rPr>
              <w:noProof/>
            </w:rPr>
            <w:drawing>
              <wp:inline distT="0" distB="0" distL="0" distR="0" wp14:anchorId="38EB0CF2" wp14:editId="2C5C7196">
                <wp:extent cx="925769" cy="650739"/>
                <wp:effectExtent l="0" t="0" r="8255" b="0"/>
                <wp:docPr id="7" name="Obraz 7" descr="EEA_grants@4x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EA_grants@4x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5737" cy="65071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903" w:type="dxa"/>
          <w:vAlign w:val="bottom"/>
        </w:tcPr>
        <w:p w14:paraId="756A8BC0" w14:textId="77777777" w:rsidR="00D6007B" w:rsidRDefault="00B978C6" w:rsidP="00D6007B">
          <w:pPr>
            <w:ind w:right="63"/>
            <w:jc w:val="right"/>
          </w:pPr>
          <w:r>
            <w:rPr>
              <w:noProof/>
              <w:lang w:eastAsia="pl-PL"/>
            </w:rPr>
            <w:pict w14:anchorId="5D1DAF1F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3" o:spid="_x0000_s1025" type="#_x0000_t202" style="position:absolute;left:0;text-align:left;margin-left:123.45pt;margin-top:-20.65pt;width:271.85pt;height:34.85pt;z-index:251659264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" filled="f" fillcolor="white [3201]" stroked="f" strokeweight=".5pt">
                <v:textbox style="mso-next-textbox:#Pole tekstowe 3">
                  <w:txbxContent>
                    <w:p w14:paraId="56D40D61" w14:textId="77777777" w:rsidR="00D6007B" w:rsidRPr="00062E65" w:rsidRDefault="00D6007B" w:rsidP="00D6007B">
                      <w:pPr>
                        <w:ind w:right="63"/>
                        <w:jc w:val="right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062E65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Wspólnie działamy na rzecz Europy </w:t>
                      </w:r>
                      <w:r w:rsidRPr="00062E65">
                        <w:rPr>
                          <w:rFonts w:ascii="Arial" w:hAnsi="Arial" w:cs="Arial"/>
                          <w:color w:val="00B050"/>
                          <w:sz w:val="20"/>
                          <w:szCs w:val="20"/>
                        </w:rPr>
                        <w:t>zielonej</w:t>
                      </w:r>
                      <w:r w:rsidRPr="00062E65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, </w:t>
                      </w:r>
                      <w:r w:rsidRPr="00062E65">
                        <w:rPr>
                          <w:rFonts w:ascii="Arial" w:hAnsi="Arial" w:cs="Arial"/>
                          <w:color w:val="FF0000"/>
                          <w:sz w:val="20"/>
                          <w:szCs w:val="20"/>
                        </w:rPr>
                        <w:t>konkurencyjnej</w:t>
                      </w:r>
                      <w:r w:rsidRPr="00062E65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i </w:t>
                      </w:r>
                      <w:r w:rsidRPr="00062E65">
                        <w:rPr>
                          <w:rFonts w:ascii="Arial" w:hAnsi="Arial" w:cs="Arial"/>
                          <w:color w:val="0070C0"/>
                          <w:sz w:val="20"/>
                          <w:szCs w:val="20"/>
                        </w:rPr>
                        <w:t>sprzyjającej integracji</w:t>
                      </w:r>
                      <w:r>
                        <w:rPr>
                          <w:rFonts w:ascii="Arial" w:hAnsi="Arial" w:cs="Arial"/>
                          <w:color w:val="0070C0"/>
                          <w:sz w:val="20"/>
                          <w:szCs w:val="20"/>
                        </w:rPr>
                        <w:t xml:space="preserve"> </w:t>
                      </w:r>
                      <w:r w:rsidRPr="00062E65">
                        <w:rPr>
                          <w:rFonts w:ascii="Arial" w:hAnsi="Arial" w:cs="Arial"/>
                          <w:color w:val="0070C0"/>
                          <w:sz w:val="20"/>
                          <w:szCs w:val="20"/>
                        </w:rPr>
                        <w:t>społecznej.</w:t>
                      </w:r>
                    </w:p>
                    <w:p w14:paraId="20122944" w14:textId="77777777" w:rsidR="00D6007B" w:rsidRDefault="00D6007B" w:rsidP="00D6007B">
                      <w:pPr>
                        <w:ind w:right="63"/>
                      </w:pPr>
                    </w:p>
                  </w:txbxContent>
                </v:textbox>
              </v:shape>
            </w:pict>
          </w:r>
        </w:p>
      </w:tc>
    </w:tr>
  </w:tbl>
  <w:p w14:paraId="1C8F6B05" w14:textId="4925F476" w:rsidR="00D6007B" w:rsidRPr="00D6007B" w:rsidRDefault="00B978C6" w:rsidP="00D6007B">
    <w:pPr>
      <w:pStyle w:val="Nagwek"/>
      <w:ind w:right="139"/>
    </w:pPr>
    <w:r>
      <w:rPr>
        <w:noProof/>
        <w:lang w:eastAsia="pl-PL"/>
      </w:rPr>
      <w:pict w14:anchorId="4E73C1B7">
        <v:line id="Łącznik prostoliniowy 4" o:spid="_x0000_s1026" style="position:absolute;left:0;text-align:left;z-index:251661312;visibility:visible;mso-position-horizontal-relative:text;mso-position-vertical-relative:text" from=".65pt,10.9pt" to="505.2pt,1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" strokecolor="#4e92d1 [3044]"/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C1D583" w14:textId="77777777" w:rsidR="00A44341" w:rsidRPr="0068760B" w:rsidRDefault="00A44341" w:rsidP="009D0B43">
    <w:pPr>
      <w:pStyle w:val="Nagwek"/>
      <w:ind w:firstLine="0"/>
      <w:rPr>
        <w:rFonts w:asciiTheme="minorHAnsi" w:hAnsiTheme="minorHAnsi"/>
      </w:rPr>
    </w:pPr>
    <w:r>
      <w:rPr>
        <w:rFonts w:asciiTheme="minorHAnsi" w:hAnsiTheme="minorHAnsi"/>
      </w:rPr>
      <w:t>07</w:t>
    </w:r>
    <w:r w:rsidRPr="0068760B">
      <w:rPr>
        <w:rFonts w:asciiTheme="minorHAnsi" w:hAnsiTheme="minorHAnsi"/>
      </w:rPr>
      <w:t>/PN/2020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8D186934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2DCC6414"/>
    <w:name w:val="WW8Num2"/>
    <w:lvl w:ilvl="0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Wingdings"/>
        <w:b w:val="0"/>
        <w:sz w:val="24"/>
        <w:szCs w:val="24"/>
      </w:rPr>
    </w:lvl>
  </w:abstractNum>
  <w:abstractNum w:abstractNumId="2" w15:restartNumberingAfterBreak="0">
    <w:nsid w:val="00000003"/>
    <w:multiLevelType w:val="multilevel"/>
    <w:tmpl w:val="72E64CAE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0000004"/>
    <w:multiLevelType w:val="singleLevel"/>
    <w:tmpl w:val="8732EFAC"/>
    <w:name w:val="WW8Num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b w:val="0"/>
        <w:i w:val="0"/>
        <w:sz w:val="24"/>
        <w:szCs w:val="24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893"/>
        </w:tabs>
        <w:ind w:left="893" w:hanging="360"/>
      </w:pPr>
      <w:rPr>
        <w:b w:val="0"/>
        <w:i w:val="0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</w:lvl>
  </w:abstractNum>
  <w:abstractNum w:abstractNumId="7" w15:restartNumberingAfterBreak="0">
    <w:nsid w:val="00000008"/>
    <w:multiLevelType w:val="singleLevel"/>
    <w:tmpl w:val="A0AC67C0"/>
    <w:name w:val="WW8Num8"/>
    <w:lvl w:ilvl="0">
      <w:start w:val="1"/>
      <w:numFmt w:val="lowerLetter"/>
      <w:lvlText w:val="%1)"/>
      <w:lvlJc w:val="left"/>
      <w:pPr>
        <w:tabs>
          <w:tab w:val="num" w:pos="893"/>
        </w:tabs>
        <w:ind w:left="893" w:hanging="360"/>
      </w:pPr>
      <w:rPr>
        <w:rFonts w:cs="Times New Roman"/>
        <w:b w:val="0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2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9" w15:restartNumberingAfterBreak="0">
    <w:nsid w:val="0000000B"/>
    <w:multiLevelType w:val="singleLevel"/>
    <w:tmpl w:val="DFA0C214"/>
    <w:name w:val="WW8Num11"/>
    <w:lvl w:ilvl="0">
      <w:start w:val="1"/>
      <w:numFmt w:val="lowerLetter"/>
      <w:lvlText w:val="%1)"/>
      <w:lvlJc w:val="left"/>
      <w:pPr>
        <w:tabs>
          <w:tab w:val="num" w:pos="2231"/>
        </w:tabs>
        <w:ind w:left="2231" w:hanging="360"/>
      </w:pPr>
      <w:rPr>
        <w:rFonts w:cs="Times New Roman"/>
        <w:sz w:val="24"/>
        <w:szCs w:val="24"/>
      </w:rPr>
    </w:lvl>
  </w:abstractNum>
  <w:abstractNum w:abstractNumId="10" w15:restartNumberingAfterBreak="0">
    <w:nsid w:val="0000000C"/>
    <w:multiLevelType w:val="singleLevel"/>
    <w:tmpl w:val="0000000C"/>
    <w:name w:val="WW8Num12"/>
    <w:lvl w:ilvl="0">
      <w:start w:val="1"/>
      <w:numFmt w:val="lowerLetter"/>
      <w:lvlText w:val="%1)"/>
      <w:lvlJc w:val="left"/>
      <w:pPr>
        <w:tabs>
          <w:tab w:val="num" w:pos="782"/>
        </w:tabs>
        <w:ind w:left="782" w:hanging="36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500"/>
      <w:numFmt w:val="lowerRoman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E"/>
    <w:multiLevelType w:val="singleLevel"/>
    <w:tmpl w:val="E8DCF332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13" w15:restartNumberingAfterBreak="0">
    <w:nsid w:val="00000010"/>
    <w:multiLevelType w:val="singleLevel"/>
    <w:tmpl w:val="13A86E62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4" w15:restartNumberingAfterBreak="0">
    <w:nsid w:val="00000011"/>
    <w:multiLevelType w:val="singleLevel"/>
    <w:tmpl w:val="00000011"/>
    <w:name w:val="WW8Num1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5" w15:restartNumberingAfterBreak="0">
    <w:nsid w:val="00000012"/>
    <w:multiLevelType w:val="singleLevel"/>
    <w:tmpl w:val="3208B334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6" w15:restartNumberingAfterBreak="0">
    <w:nsid w:val="00000013"/>
    <w:multiLevelType w:val="singleLevel"/>
    <w:tmpl w:val="00000013"/>
    <w:name w:val="WW8Num1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7" w15:restartNumberingAfterBreak="0">
    <w:nsid w:val="00000015"/>
    <w:multiLevelType w:val="single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1074" w:hanging="360"/>
      </w:pPr>
    </w:lvl>
  </w:abstractNum>
  <w:abstractNum w:abstractNumId="18" w15:restartNumberingAfterBreak="0">
    <w:nsid w:val="00000016"/>
    <w:multiLevelType w:val="singleLevel"/>
    <w:tmpl w:val="00000016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19" w15:restartNumberingAfterBreak="0">
    <w:nsid w:val="00000017"/>
    <w:multiLevelType w:val="singleLevel"/>
    <w:tmpl w:val="E90C38FA"/>
    <w:name w:val="WW8Num23"/>
    <w:lvl w:ilvl="0">
      <w:start w:val="1"/>
      <w:numFmt w:val="lowerLetter"/>
      <w:lvlText w:val="%1)"/>
      <w:lvlJc w:val="left"/>
      <w:pPr>
        <w:tabs>
          <w:tab w:val="num" w:pos="0"/>
        </w:tabs>
        <w:ind w:left="1074" w:hanging="360"/>
      </w:pPr>
      <w:rPr>
        <w:b w:val="0"/>
      </w:rPr>
    </w:lvl>
  </w:abstractNum>
  <w:abstractNum w:abstractNumId="20" w15:restartNumberingAfterBreak="0">
    <w:nsid w:val="00000018"/>
    <w:multiLevelType w:val="singleLevel"/>
    <w:tmpl w:val="9DA8C540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21" w15:restartNumberingAfterBreak="0">
    <w:nsid w:val="00000019"/>
    <w:multiLevelType w:val="singleLevel"/>
    <w:tmpl w:val="00000019"/>
    <w:name w:val="WW8Num2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2" w15:restartNumberingAfterBreak="0">
    <w:nsid w:val="0000001A"/>
    <w:multiLevelType w:val="multilevel"/>
    <w:tmpl w:val="F58A3458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840" w:hanging="480"/>
      </w:pPr>
      <w:rPr>
        <w:rFonts w:cs="Times New Roman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23" w15:restartNumberingAfterBreak="0">
    <w:nsid w:val="0000001C"/>
    <w:multiLevelType w:val="singleLevel"/>
    <w:tmpl w:val="0000001C"/>
    <w:name w:val="WW8Num28"/>
    <w:lvl w:ilvl="0">
      <w:start w:val="1"/>
      <w:numFmt w:val="lowerLetter"/>
      <w:lvlText w:val="%1)"/>
      <w:lvlJc w:val="left"/>
      <w:pPr>
        <w:tabs>
          <w:tab w:val="num" w:pos="0"/>
        </w:tabs>
        <w:ind w:left="1074" w:hanging="360"/>
      </w:pPr>
    </w:lvl>
  </w:abstractNum>
  <w:abstractNum w:abstractNumId="24" w15:restartNumberingAfterBreak="0">
    <w:nsid w:val="0000001D"/>
    <w:multiLevelType w:val="singleLevel"/>
    <w:tmpl w:val="6D248BA4"/>
    <w:name w:val="WW8Num29"/>
    <w:lvl w:ilvl="0">
      <w:start w:val="1"/>
      <w:numFmt w:val="decimal"/>
      <w:lvlText w:val="%1)"/>
      <w:lvlJc w:val="left"/>
      <w:pPr>
        <w:tabs>
          <w:tab w:val="num" w:pos="350"/>
        </w:tabs>
        <w:ind w:left="1070" w:hanging="360"/>
      </w:pPr>
      <w:rPr>
        <w:b w:val="0"/>
      </w:rPr>
    </w:lvl>
  </w:abstractNum>
  <w:abstractNum w:abstractNumId="25" w15:restartNumberingAfterBreak="0">
    <w:nsid w:val="0000001E"/>
    <w:multiLevelType w:val="multilevel"/>
    <w:tmpl w:val="3012B024"/>
    <w:name w:val="WW8Num30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6" w15:restartNumberingAfterBreak="0">
    <w:nsid w:val="0000001F"/>
    <w:multiLevelType w:val="singleLevel"/>
    <w:tmpl w:val="34CE50F2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27" w15:restartNumberingAfterBreak="0">
    <w:nsid w:val="00000020"/>
    <w:multiLevelType w:val="singleLevel"/>
    <w:tmpl w:val="05B44A90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28" w15:restartNumberingAfterBreak="0">
    <w:nsid w:val="00000021"/>
    <w:multiLevelType w:val="singleLevel"/>
    <w:tmpl w:val="237C997E"/>
    <w:name w:val="WW8Num3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30" w15:restartNumberingAfterBreak="0">
    <w:nsid w:val="00000023"/>
    <w:multiLevelType w:val="singleLevel"/>
    <w:tmpl w:val="FD2ACD6E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31" w15:restartNumberingAfterBreak="0">
    <w:nsid w:val="00000024"/>
    <w:multiLevelType w:val="singleLevel"/>
    <w:tmpl w:val="66E62726"/>
    <w:name w:val="WW8Num3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32" w15:restartNumberingAfterBreak="0">
    <w:nsid w:val="00000025"/>
    <w:multiLevelType w:val="singleLevel"/>
    <w:tmpl w:val="00000025"/>
    <w:name w:val="WW8Num3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3" w15:restartNumberingAfterBreak="0">
    <w:nsid w:val="00000026"/>
    <w:multiLevelType w:val="singleLevel"/>
    <w:tmpl w:val="00000026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34" w15:restartNumberingAfterBreak="0">
    <w:nsid w:val="00000027"/>
    <w:multiLevelType w:val="singleLevel"/>
    <w:tmpl w:val="0316DC54"/>
    <w:name w:val="WW8Num3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35" w15:restartNumberingAfterBreak="0">
    <w:nsid w:val="00000028"/>
    <w:multiLevelType w:val="singleLevel"/>
    <w:tmpl w:val="00000028"/>
    <w:name w:val="WW8Num4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6" w15:restartNumberingAfterBreak="0">
    <w:nsid w:val="00000029"/>
    <w:multiLevelType w:val="singleLevel"/>
    <w:tmpl w:val="5A3AE268"/>
    <w:name w:val="WW8Num4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37" w15:restartNumberingAfterBreak="0">
    <w:nsid w:val="0000002A"/>
    <w:multiLevelType w:val="singleLevel"/>
    <w:tmpl w:val="AF8AE31E"/>
    <w:name w:val="WW8Num4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38" w15:restartNumberingAfterBreak="0">
    <w:nsid w:val="0000002B"/>
    <w:multiLevelType w:val="singleLevel"/>
    <w:tmpl w:val="0000002B"/>
    <w:name w:val="WW8Num4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9" w15:restartNumberingAfterBreak="0">
    <w:nsid w:val="0000002C"/>
    <w:multiLevelType w:val="singleLevel"/>
    <w:tmpl w:val="0000002C"/>
    <w:name w:val="WW8Num4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40" w15:restartNumberingAfterBreak="0">
    <w:nsid w:val="0021226D"/>
    <w:multiLevelType w:val="multilevel"/>
    <w:tmpl w:val="EC54FF7C"/>
    <w:name w:val="WW8Num142"/>
    <w:lvl w:ilvl="0">
      <w:start w:val="3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1" w15:restartNumberingAfterBreak="0">
    <w:nsid w:val="025B0DC0"/>
    <w:multiLevelType w:val="hybridMultilevel"/>
    <w:tmpl w:val="BEC28F5A"/>
    <w:name w:val="WW8Num1722"/>
    <w:lvl w:ilvl="0" w:tplc="FB70BA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2" w15:restartNumberingAfterBreak="0">
    <w:nsid w:val="13485B7E"/>
    <w:multiLevelType w:val="hybridMultilevel"/>
    <w:tmpl w:val="E404264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157B4E0D"/>
    <w:multiLevelType w:val="hybridMultilevel"/>
    <w:tmpl w:val="8604D0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183D1266"/>
    <w:multiLevelType w:val="hybridMultilevel"/>
    <w:tmpl w:val="E404264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9080D62"/>
    <w:multiLevelType w:val="hybridMultilevel"/>
    <w:tmpl w:val="E404264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7" w15:restartNumberingAfterBreak="0">
    <w:nsid w:val="1CAD4A47"/>
    <w:multiLevelType w:val="hybridMultilevel"/>
    <w:tmpl w:val="E404264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2C3E7256"/>
    <w:multiLevelType w:val="multilevel"/>
    <w:tmpl w:val="3DC8AC96"/>
    <w:lvl w:ilvl="0">
      <w:start w:val="1"/>
      <w:numFmt w:val="upperRoman"/>
      <w:lvlText w:val="%1."/>
      <w:lvlJc w:val="righ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  <w:bCs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none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none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none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none"/>
      <w:lvlText w:val="%9."/>
      <w:lvlJc w:val="right"/>
      <w:pPr>
        <w:ind w:left="6480" w:hanging="180"/>
      </w:pPr>
      <w:rPr>
        <w:rFonts w:hint="default"/>
      </w:rPr>
    </w:lvl>
  </w:abstractNum>
  <w:abstractNum w:abstractNumId="50" w15:restartNumberingAfterBreak="0">
    <w:nsid w:val="2C71145C"/>
    <w:multiLevelType w:val="hybridMultilevel"/>
    <w:tmpl w:val="77E4C0A8"/>
    <w:lvl w:ilvl="0" w:tplc="8E5A901C">
      <w:start w:val="1"/>
      <w:numFmt w:val="decimal"/>
      <w:lvlText w:val="%1)"/>
      <w:lvlJc w:val="left"/>
      <w:pPr>
        <w:ind w:left="720" w:hanging="360"/>
      </w:pPr>
      <w:rPr>
        <w:rFonts w:ascii="Calibri" w:eastAsia="Times New Roman" w:hAnsi="Calibri" w:cs="Times New Roman" w:hint="default"/>
        <w:b w:val="0"/>
        <w:spacing w:val="-16"/>
        <w:w w:val="99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2CFB45B6"/>
    <w:multiLevelType w:val="hybridMultilevel"/>
    <w:tmpl w:val="DFA0AE0A"/>
    <w:name w:val="WW8Num30222"/>
    <w:lvl w:ilvl="0" w:tplc="48A2E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D3A6720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2D567CEB"/>
    <w:multiLevelType w:val="hybridMultilevel"/>
    <w:tmpl w:val="E8C2F4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4" w15:restartNumberingAfterBreak="0">
    <w:nsid w:val="33255185"/>
    <w:multiLevelType w:val="hybridMultilevel"/>
    <w:tmpl w:val="BEFA2926"/>
    <w:lvl w:ilvl="0" w:tplc="584EFAA8">
      <w:start w:val="1"/>
      <w:numFmt w:val="decimal"/>
      <w:lvlText w:val="%1)"/>
      <w:lvlJc w:val="left"/>
      <w:pPr>
        <w:ind w:left="360" w:hanging="360"/>
      </w:pPr>
      <w:rPr>
        <w:rFonts w:ascii="Arial" w:eastAsia="Arial Narrow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34141EA2"/>
    <w:multiLevelType w:val="hybridMultilevel"/>
    <w:tmpl w:val="1DF236BE"/>
    <w:lvl w:ilvl="0" w:tplc="0415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6" w15:restartNumberingAfterBreak="0">
    <w:nsid w:val="43414ACE"/>
    <w:multiLevelType w:val="hybridMultilevel"/>
    <w:tmpl w:val="9EFE0700"/>
    <w:lvl w:ilvl="0" w:tplc="0C42BA2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64334C0"/>
    <w:multiLevelType w:val="hybridMultilevel"/>
    <w:tmpl w:val="65ACD7F6"/>
    <w:lvl w:ilvl="0" w:tplc="8B7CA7E0">
      <w:start w:val="1"/>
      <w:numFmt w:val="decimal"/>
      <w:lvlText w:val="%1."/>
      <w:lvlJc w:val="left"/>
      <w:pPr>
        <w:ind w:left="720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9672EBD"/>
    <w:multiLevelType w:val="hybridMultilevel"/>
    <w:tmpl w:val="7D243C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A630E8F"/>
    <w:multiLevelType w:val="hybridMultilevel"/>
    <w:tmpl w:val="0D281806"/>
    <w:lvl w:ilvl="0" w:tplc="FBE4E40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  <w:i w:val="0"/>
        <w:iCs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4C4421B4"/>
    <w:multiLevelType w:val="hybridMultilevel"/>
    <w:tmpl w:val="36CCAAAC"/>
    <w:lvl w:ilvl="0" w:tplc="E3F48DC4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1" w15:restartNumberingAfterBreak="0">
    <w:nsid w:val="56C57E6B"/>
    <w:multiLevelType w:val="hybridMultilevel"/>
    <w:tmpl w:val="E404264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00C7CCB"/>
    <w:multiLevelType w:val="hybridMultilevel"/>
    <w:tmpl w:val="CEC275A0"/>
    <w:lvl w:ilvl="0" w:tplc="FFFFFFFF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3" w15:restartNumberingAfterBreak="0">
    <w:nsid w:val="61CB00EE"/>
    <w:multiLevelType w:val="hybridMultilevel"/>
    <w:tmpl w:val="E404264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3797153"/>
    <w:multiLevelType w:val="hybridMultilevel"/>
    <w:tmpl w:val="DAB01C0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9A70123"/>
    <w:multiLevelType w:val="hybridMultilevel"/>
    <w:tmpl w:val="BEE855E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CEC6BCC"/>
    <w:multiLevelType w:val="hybridMultilevel"/>
    <w:tmpl w:val="E404264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D4B1E3B"/>
    <w:multiLevelType w:val="hybridMultilevel"/>
    <w:tmpl w:val="1E32EE48"/>
    <w:name w:val="WW8Num3022"/>
    <w:lvl w:ilvl="0" w:tplc="FAC63CF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F4339EA"/>
    <w:multiLevelType w:val="hybridMultilevel"/>
    <w:tmpl w:val="B39045EA"/>
    <w:lvl w:ilvl="0" w:tplc="E136769E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718A4A52"/>
    <w:multiLevelType w:val="hybridMultilevel"/>
    <w:tmpl w:val="EFB6DE22"/>
    <w:lvl w:ilvl="0" w:tplc="56CC4AC6">
      <w:start w:val="1"/>
      <w:numFmt w:val="lowerLetter"/>
      <w:lvlText w:val="%1)"/>
      <w:lvlJc w:val="left"/>
      <w:pPr>
        <w:ind w:left="720" w:hanging="360"/>
      </w:pPr>
    </w:lvl>
    <w:lvl w:ilvl="1" w:tplc="234A34B4">
      <w:start w:val="1"/>
      <w:numFmt w:val="lowerLetter"/>
      <w:lvlText w:val="%2."/>
      <w:lvlJc w:val="left"/>
      <w:pPr>
        <w:ind w:left="1440" w:hanging="360"/>
      </w:pPr>
    </w:lvl>
    <w:lvl w:ilvl="2" w:tplc="4010065E">
      <w:start w:val="1"/>
      <w:numFmt w:val="lowerRoman"/>
      <w:lvlText w:val="%3."/>
      <w:lvlJc w:val="right"/>
      <w:pPr>
        <w:ind w:left="2160" w:hanging="180"/>
      </w:pPr>
    </w:lvl>
    <w:lvl w:ilvl="3" w:tplc="B2365B18">
      <w:start w:val="1"/>
      <w:numFmt w:val="decimal"/>
      <w:lvlText w:val="%4."/>
      <w:lvlJc w:val="left"/>
      <w:pPr>
        <w:ind w:left="2880" w:hanging="360"/>
      </w:pPr>
    </w:lvl>
    <w:lvl w:ilvl="4" w:tplc="135C13A0">
      <w:start w:val="1"/>
      <w:numFmt w:val="lowerLetter"/>
      <w:lvlText w:val="%5."/>
      <w:lvlJc w:val="left"/>
      <w:pPr>
        <w:ind w:left="3600" w:hanging="360"/>
      </w:pPr>
    </w:lvl>
    <w:lvl w:ilvl="5" w:tplc="32426746">
      <w:start w:val="1"/>
      <w:numFmt w:val="lowerRoman"/>
      <w:lvlText w:val="%6."/>
      <w:lvlJc w:val="right"/>
      <w:pPr>
        <w:ind w:left="4320" w:hanging="180"/>
      </w:pPr>
    </w:lvl>
    <w:lvl w:ilvl="6" w:tplc="4EA6CFDC">
      <w:start w:val="1"/>
      <w:numFmt w:val="decimal"/>
      <w:lvlText w:val="%7."/>
      <w:lvlJc w:val="left"/>
      <w:pPr>
        <w:ind w:left="5040" w:hanging="360"/>
      </w:pPr>
    </w:lvl>
    <w:lvl w:ilvl="7" w:tplc="D1D2FD94">
      <w:start w:val="1"/>
      <w:numFmt w:val="lowerLetter"/>
      <w:lvlText w:val="%8."/>
      <w:lvlJc w:val="left"/>
      <w:pPr>
        <w:ind w:left="5760" w:hanging="360"/>
      </w:pPr>
    </w:lvl>
    <w:lvl w:ilvl="8" w:tplc="D1DC7614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324744E"/>
    <w:multiLevelType w:val="hybridMultilevel"/>
    <w:tmpl w:val="DAB01C0C"/>
    <w:lvl w:ilvl="0" w:tplc="4AEA439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A124EB5"/>
    <w:multiLevelType w:val="hybridMultilevel"/>
    <w:tmpl w:val="16F29E86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C3F5756"/>
    <w:multiLevelType w:val="hybridMultilevel"/>
    <w:tmpl w:val="6C6AA26C"/>
    <w:lvl w:ilvl="0" w:tplc="116817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9125914">
    <w:abstractNumId w:val="0"/>
  </w:num>
  <w:num w:numId="2" w16cid:durableId="1821579167">
    <w:abstractNumId w:val="59"/>
  </w:num>
  <w:num w:numId="3" w16cid:durableId="610665506">
    <w:abstractNumId w:val="46"/>
  </w:num>
  <w:num w:numId="4" w16cid:durableId="665402565">
    <w:abstractNumId w:val="53"/>
  </w:num>
  <w:num w:numId="5" w16cid:durableId="1357079514">
    <w:abstractNumId w:val="70"/>
  </w:num>
  <w:num w:numId="6" w16cid:durableId="81493184">
    <w:abstractNumId w:val="49"/>
  </w:num>
  <w:num w:numId="7" w16cid:durableId="1630696526">
    <w:abstractNumId w:val="48"/>
  </w:num>
  <w:num w:numId="8" w16cid:durableId="391658283">
    <w:abstractNumId w:val="50"/>
  </w:num>
  <w:num w:numId="9" w16cid:durableId="360589711">
    <w:abstractNumId w:val="56"/>
  </w:num>
  <w:num w:numId="10" w16cid:durableId="901409286">
    <w:abstractNumId w:val="58"/>
  </w:num>
  <w:num w:numId="11" w16cid:durableId="919752385">
    <w:abstractNumId w:val="71"/>
  </w:num>
  <w:num w:numId="12" w16cid:durableId="357506849">
    <w:abstractNumId w:val="65"/>
  </w:num>
  <w:num w:numId="13" w16cid:durableId="1759209272">
    <w:abstractNumId w:val="55"/>
  </w:num>
  <w:num w:numId="14" w16cid:durableId="495806555">
    <w:abstractNumId w:val="43"/>
  </w:num>
  <w:num w:numId="15" w16cid:durableId="689524487">
    <w:abstractNumId w:val="68"/>
  </w:num>
  <w:num w:numId="16" w16cid:durableId="1239171987">
    <w:abstractNumId w:val="41"/>
  </w:num>
  <w:num w:numId="17" w16cid:durableId="1059867689">
    <w:abstractNumId w:val="64"/>
  </w:num>
  <w:num w:numId="18" w16cid:durableId="68776674">
    <w:abstractNumId w:val="52"/>
  </w:num>
  <w:num w:numId="19" w16cid:durableId="2139175254">
    <w:abstractNumId w:val="57"/>
  </w:num>
  <w:num w:numId="20" w16cid:durableId="1192497294">
    <w:abstractNumId w:val="42"/>
  </w:num>
  <w:num w:numId="21" w16cid:durableId="964316713">
    <w:abstractNumId w:val="47"/>
  </w:num>
  <w:num w:numId="22" w16cid:durableId="754787628">
    <w:abstractNumId w:val="66"/>
  </w:num>
  <w:num w:numId="23" w16cid:durableId="155531774">
    <w:abstractNumId w:val="45"/>
  </w:num>
  <w:num w:numId="24" w16cid:durableId="1272085907">
    <w:abstractNumId w:val="63"/>
  </w:num>
  <w:num w:numId="25" w16cid:durableId="1995839019">
    <w:abstractNumId w:val="44"/>
  </w:num>
  <w:num w:numId="26" w16cid:durableId="878394477">
    <w:abstractNumId w:val="61"/>
  </w:num>
  <w:num w:numId="27" w16cid:durableId="1178156503">
    <w:abstractNumId w:val="62"/>
  </w:num>
  <w:num w:numId="28" w16cid:durableId="260375515">
    <w:abstractNumId w:val="72"/>
  </w:num>
  <w:num w:numId="29" w16cid:durableId="232815344">
    <w:abstractNumId w:val="69"/>
  </w:num>
  <w:num w:numId="30" w16cid:durableId="1239439131">
    <w:abstractNumId w:val="54"/>
  </w:num>
  <w:num w:numId="31" w16cid:durableId="792485969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470949216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180386811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829249565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255553305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669289792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705330420">
    <w:abstractNumId w:val="6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680"/>
  <w:hyphenationZone w:val="425"/>
  <w:defaultTableStyle w:val="Normalny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113C6"/>
    <w:rsid w:val="0000102C"/>
    <w:rsid w:val="00001397"/>
    <w:rsid w:val="0000140C"/>
    <w:rsid w:val="00001552"/>
    <w:rsid w:val="00001F55"/>
    <w:rsid w:val="000021DA"/>
    <w:rsid w:val="00002E3C"/>
    <w:rsid w:val="00003331"/>
    <w:rsid w:val="00003771"/>
    <w:rsid w:val="00003AB2"/>
    <w:rsid w:val="00004CF4"/>
    <w:rsid w:val="00005392"/>
    <w:rsid w:val="00005777"/>
    <w:rsid w:val="00005F2F"/>
    <w:rsid w:val="00006437"/>
    <w:rsid w:val="00007C6F"/>
    <w:rsid w:val="00012132"/>
    <w:rsid w:val="00012645"/>
    <w:rsid w:val="000136D2"/>
    <w:rsid w:val="000149F7"/>
    <w:rsid w:val="000154F8"/>
    <w:rsid w:val="00016604"/>
    <w:rsid w:val="000174D3"/>
    <w:rsid w:val="00017B65"/>
    <w:rsid w:val="00022C22"/>
    <w:rsid w:val="00023091"/>
    <w:rsid w:val="000240D9"/>
    <w:rsid w:val="0002471A"/>
    <w:rsid w:val="00024B39"/>
    <w:rsid w:val="00026717"/>
    <w:rsid w:val="0003082D"/>
    <w:rsid w:val="00030C24"/>
    <w:rsid w:val="00034125"/>
    <w:rsid w:val="00034F2F"/>
    <w:rsid w:val="00036123"/>
    <w:rsid w:val="000375C1"/>
    <w:rsid w:val="00037CC0"/>
    <w:rsid w:val="00042497"/>
    <w:rsid w:val="00042A09"/>
    <w:rsid w:val="00042A2C"/>
    <w:rsid w:val="0004420A"/>
    <w:rsid w:val="0004425A"/>
    <w:rsid w:val="000443FC"/>
    <w:rsid w:val="00044486"/>
    <w:rsid w:val="00044D9E"/>
    <w:rsid w:val="000453D8"/>
    <w:rsid w:val="000455D4"/>
    <w:rsid w:val="00045BEA"/>
    <w:rsid w:val="00045C5E"/>
    <w:rsid w:val="00046446"/>
    <w:rsid w:val="000468F5"/>
    <w:rsid w:val="00047747"/>
    <w:rsid w:val="00047789"/>
    <w:rsid w:val="0005032E"/>
    <w:rsid w:val="0005072C"/>
    <w:rsid w:val="0005111E"/>
    <w:rsid w:val="000511C0"/>
    <w:rsid w:val="00051445"/>
    <w:rsid w:val="00052FD9"/>
    <w:rsid w:val="0005319D"/>
    <w:rsid w:val="000545BD"/>
    <w:rsid w:val="00054837"/>
    <w:rsid w:val="000550D3"/>
    <w:rsid w:val="0005554E"/>
    <w:rsid w:val="00057522"/>
    <w:rsid w:val="00057D48"/>
    <w:rsid w:val="000601FA"/>
    <w:rsid w:val="00060B20"/>
    <w:rsid w:val="0006290C"/>
    <w:rsid w:val="000633D2"/>
    <w:rsid w:val="00063AE3"/>
    <w:rsid w:val="00063B70"/>
    <w:rsid w:val="00063C32"/>
    <w:rsid w:val="0006569D"/>
    <w:rsid w:val="0006597F"/>
    <w:rsid w:val="00065D00"/>
    <w:rsid w:val="00066933"/>
    <w:rsid w:val="00070BC3"/>
    <w:rsid w:val="00071100"/>
    <w:rsid w:val="000719DA"/>
    <w:rsid w:val="0007232F"/>
    <w:rsid w:val="000724DF"/>
    <w:rsid w:val="0007268F"/>
    <w:rsid w:val="00073B50"/>
    <w:rsid w:val="00073D13"/>
    <w:rsid w:val="000744DD"/>
    <w:rsid w:val="00074B48"/>
    <w:rsid w:val="000750A4"/>
    <w:rsid w:val="0007527A"/>
    <w:rsid w:val="000769C5"/>
    <w:rsid w:val="00080372"/>
    <w:rsid w:val="000814AD"/>
    <w:rsid w:val="00082A67"/>
    <w:rsid w:val="000834A1"/>
    <w:rsid w:val="000837FB"/>
    <w:rsid w:val="0008421C"/>
    <w:rsid w:val="00084491"/>
    <w:rsid w:val="000855A7"/>
    <w:rsid w:val="00085D4E"/>
    <w:rsid w:val="0008627A"/>
    <w:rsid w:val="00086E41"/>
    <w:rsid w:val="000876A8"/>
    <w:rsid w:val="000876BF"/>
    <w:rsid w:val="000878C7"/>
    <w:rsid w:val="00090408"/>
    <w:rsid w:val="000907B7"/>
    <w:rsid w:val="00091FEB"/>
    <w:rsid w:val="00093E6A"/>
    <w:rsid w:val="00094363"/>
    <w:rsid w:val="000943FF"/>
    <w:rsid w:val="00095E57"/>
    <w:rsid w:val="00097300"/>
    <w:rsid w:val="0009771F"/>
    <w:rsid w:val="00097B73"/>
    <w:rsid w:val="00097EF3"/>
    <w:rsid w:val="000A0BEC"/>
    <w:rsid w:val="000A2860"/>
    <w:rsid w:val="000A3242"/>
    <w:rsid w:val="000A3501"/>
    <w:rsid w:val="000A3892"/>
    <w:rsid w:val="000A4169"/>
    <w:rsid w:val="000A4687"/>
    <w:rsid w:val="000A4727"/>
    <w:rsid w:val="000A4BBC"/>
    <w:rsid w:val="000A63EB"/>
    <w:rsid w:val="000A74EE"/>
    <w:rsid w:val="000A7B21"/>
    <w:rsid w:val="000B0474"/>
    <w:rsid w:val="000B05CA"/>
    <w:rsid w:val="000B1D4E"/>
    <w:rsid w:val="000B23B3"/>
    <w:rsid w:val="000B3269"/>
    <w:rsid w:val="000B429B"/>
    <w:rsid w:val="000B4AA1"/>
    <w:rsid w:val="000B718E"/>
    <w:rsid w:val="000B7824"/>
    <w:rsid w:val="000C0061"/>
    <w:rsid w:val="000C0684"/>
    <w:rsid w:val="000C1708"/>
    <w:rsid w:val="000C1712"/>
    <w:rsid w:val="000C1B7B"/>
    <w:rsid w:val="000C2C28"/>
    <w:rsid w:val="000C3DA8"/>
    <w:rsid w:val="000C48CE"/>
    <w:rsid w:val="000C4B08"/>
    <w:rsid w:val="000C52B0"/>
    <w:rsid w:val="000D0989"/>
    <w:rsid w:val="000D22DC"/>
    <w:rsid w:val="000D2810"/>
    <w:rsid w:val="000D2F78"/>
    <w:rsid w:val="000D3014"/>
    <w:rsid w:val="000D42F4"/>
    <w:rsid w:val="000D5189"/>
    <w:rsid w:val="000D5D8E"/>
    <w:rsid w:val="000E0503"/>
    <w:rsid w:val="000E0532"/>
    <w:rsid w:val="000E15DC"/>
    <w:rsid w:val="000E1801"/>
    <w:rsid w:val="000E22E4"/>
    <w:rsid w:val="000E251E"/>
    <w:rsid w:val="000E3295"/>
    <w:rsid w:val="000E3D48"/>
    <w:rsid w:val="000E3D59"/>
    <w:rsid w:val="000E448D"/>
    <w:rsid w:val="000E459F"/>
    <w:rsid w:val="000E52C2"/>
    <w:rsid w:val="000E5C48"/>
    <w:rsid w:val="000E5CC7"/>
    <w:rsid w:val="000E5E06"/>
    <w:rsid w:val="000E6350"/>
    <w:rsid w:val="000F0449"/>
    <w:rsid w:val="000F20F0"/>
    <w:rsid w:val="000F2398"/>
    <w:rsid w:val="000F23BB"/>
    <w:rsid w:val="000F2CDE"/>
    <w:rsid w:val="000F2E8C"/>
    <w:rsid w:val="000F3071"/>
    <w:rsid w:val="000F51F9"/>
    <w:rsid w:val="001010D8"/>
    <w:rsid w:val="00101FA8"/>
    <w:rsid w:val="00102297"/>
    <w:rsid w:val="00102C19"/>
    <w:rsid w:val="00103F20"/>
    <w:rsid w:val="001042DF"/>
    <w:rsid w:val="001047DE"/>
    <w:rsid w:val="00105DA1"/>
    <w:rsid w:val="00105E67"/>
    <w:rsid w:val="0010603D"/>
    <w:rsid w:val="00106D5E"/>
    <w:rsid w:val="00106E74"/>
    <w:rsid w:val="0010716B"/>
    <w:rsid w:val="00107A74"/>
    <w:rsid w:val="00107E0B"/>
    <w:rsid w:val="00107F30"/>
    <w:rsid w:val="001105D9"/>
    <w:rsid w:val="00110DAD"/>
    <w:rsid w:val="001110C2"/>
    <w:rsid w:val="00111E5F"/>
    <w:rsid w:val="00112FB6"/>
    <w:rsid w:val="00113384"/>
    <w:rsid w:val="00113698"/>
    <w:rsid w:val="00113927"/>
    <w:rsid w:val="00113DFB"/>
    <w:rsid w:val="00113E03"/>
    <w:rsid w:val="00114803"/>
    <w:rsid w:val="001148EC"/>
    <w:rsid w:val="00116DCB"/>
    <w:rsid w:val="00117175"/>
    <w:rsid w:val="00120465"/>
    <w:rsid w:val="00120F59"/>
    <w:rsid w:val="001220BE"/>
    <w:rsid w:val="00123E41"/>
    <w:rsid w:val="00125AFC"/>
    <w:rsid w:val="00125DDA"/>
    <w:rsid w:val="001264D9"/>
    <w:rsid w:val="00127006"/>
    <w:rsid w:val="00131FED"/>
    <w:rsid w:val="001323E5"/>
    <w:rsid w:val="0013264A"/>
    <w:rsid w:val="00132731"/>
    <w:rsid w:val="00132F0A"/>
    <w:rsid w:val="001334CA"/>
    <w:rsid w:val="00133F45"/>
    <w:rsid w:val="0013436A"/>
    <w:rsid w:val="00134402"/>
    <w:rsid w:val="00134C11"/>
    <w:rsid w:val="00135B76"/>
    <w:rsid w:val="00136E2A"/>
    <w:rsid w:val="00140A78"/>
    <w:rsid w:val="00140D44"/>
    <w:rsid w:val="00140FC5"/>
    <w:rsid w:val="001411FA"/>
    <w:rsid w:val="001426ED"/>
    <w:rsid w:val="0014307E"/>
    <w:rsid w:val="001432AC"/>
    <w:rsid w:val="001435E8"/>
    <w:rsid w:val="001436AC"/>
    <w:rsid w:val="00144B0F"/>
    <w:rsid w:val="0014519E"/>
    <w:rsid w:val="00145B3A"/>
    <w:rsid w:val="00145B57"/>
    <w:rsid w:val="00147489"/>
    <w:rsid w:val="00147951"/>
    <w:rsid w:val="00147A16"/>
    <w:rsid w:val="00147DBC"/>
    <w:rsid w:val="00147E1C"/>
    <w:rsid w:val="00150AE7"/>
    <w:rsid w:val="00150C1C"/>
    <w:rsid w:val="00150D9A"/>
    <w:rsid w:val="00151466"/>
    <w:rsid w:val="00151672"/>
    <w:rsid w:val="00152641"/>
    <w:rsid w:val="00152BCC"/>
    <w:rsid w:val="00152C3F"/>
    <w:rsid w:val="00152E9B"/>
    <w:rsid w:val="00153430"/>
    <w:rsid w:val="0015411C"/>
    <w:rsid w:val="001541D8"/>
    <w:rsid w:val="001542F4"/>
    <w:rsid w:val="001549C5"/>
    <w:rsid w:val="00154CA9"/>
    <w:rsid w:val="001555BF"/>
    <w:rsid w:val="001555C5"/>
    <w:rsid w:val="001557E1"/>
    <w:rsid w:val="00155B4A"/>
    <w:rsid w:val="00155F81"/>
    <w:rsid w:val="00156BBC"/>
    <w:rsid w:val="00160472"/>
    <w:rsid w:val="001616FB"/>
    <w:rsid w:val="0016264B"/>
    <w:rsid w:val="00162C87"/>
    <w:rsid w:val="00164A73"/>
    <w:rsid w:val="00165021"/>
    <w:rsid w:val="0016514D"/>
    <w:rsid w:val="00166036"/>
    <w:rsid w:val="001665EF"/>
    <w:rsid w:val="00166864"/>
    <w:rsid w:val="001673A7"/>
    <w:rsid w:val="001675BD"/>
    <w:rsid w:val="0016777F"/>
    <w:rsid w:val="00171375"/>
    <w:rsid w:val="001716B2"/>
    <w:rsid w:val="00171708"/>
    <w:rsid w:val="001729DD"/>
    <w:rsid w:val="00174CE8"/>
    <w:rsid w:val="0017591B"/>
    <w:rsid w:val="00177B26"/>
    <w:rsid w:val="00180D05"/>
    <w:rsid w:val="00180FDD"/>
    <w:rsid w:val="00181298"/>
    <w:rsid w:val="00181741"/>
    <w:rsid w:val="001837F8"/>
    <w:rsid w:val="00184A98"/>
    <w:rsid w:val="0018535E"/>
    <w:rsid w:val="0018589B"/>
    <w:rsid w:val="00186E59"/>
    <w:rsid w:val="0019002B"/>
    <w:rsid w:val="00190C7F"/>
    <w:rsid w:val="00192288"/>
    <w:rsid w:val="00192546"/>
    <w:rsid w:val="001938DC"/>
    <w:rsid w:val="00193914"/>
    <w:rsid w:val="00193AF1"/>
    <w:rsid w:val="001940C7"/>
    <w:rsid w:val="001946B8"/>
    <w:rsid w:val="001956A2"/>
    <w:rsid w:val="00196FD6"/>
    <w:rsid w:val="00197C30"/>
    <w:rsid w:val="00197F22"/>
    <w:rsid w:val="001A129B"/>
    <w:rsid w:val="001A1853"/>
    <w:rsid w:val="001A1922"/>
    <w:rsid w:val="001A1FC6"/>
    <w:rsid w:val="001A20F2"/>
    <w:rsid w:val="001A33E5"/>
    <w:rsid w:val="001A34E6"/>
    <w:rsid w:val="001A5935"/>
    <w:rsid w:val="001B0DDA"/>
    <w:rsid w:val="001B0E95"/>
    <w:rsid w:val="001B16B4"/>
    <w:rsid w:val="001B1E70"/>
    <w:rsid w:val="001B2B53"/>
    <w:rsid w:val="001B3D37"/>
    <w:rsid w:val="001B430E"/>
    <w:rsid w:val="001B4741"/>
    <w:rsid w:val="001B4FBB"/>
    <w:rsid w:val="001B5846"/>
    <w:rsid w:val="001B675E"/>
    <w:rsid w:val="001B6DDE"/>
    <w:rsid w:val="001B70D8"/>
    <w:rsid w:val="001B781D"/>
    <w:rsid w:val="001C0529"/>
    <w:rsid w:val="001C191E"/>
    <w:rsid w:val="001C19BA"/>
    <w:rsid w:val="001C1AD1"/>
    <w:rsid w:val="001C2B23"/>
    <w:rsid w:val="001C2C3B"/>
    <w:rsid w:val="001C453B"/>
    <w:rsid w:val="001C5051"/>
    <w:rsid w:val="001C5DEF"/>
    <w:rsid w:val="001C662E"/>
    <w:rsid w:val="001C670D"/>
    <w:rsid w:val="001C73AD"/>
    <w:rsid w:val="001C7639"/>
    <w:rsid w:val="001C7902"/>
    <w:rsid w:val="001D0F52"/>
    <w:rsid w:val="001D305B"/>
    <w:rsid w:val="001D3236"/>
    <w:rsid w:val="001D33FE"/>
    <w:rsid w:val="001D45A8"/>
    <w:rsid w:val="001D5087"/>
    <w:rsid w:val="001D5D5F"/>
    <w:rsid w:val="001D74FE"/>
    <w:rsid w:val="001E07E0"/>
    <w:rsid w:val="001E0D66"/>
    <w:rsid w:val="001E0FE9"/>
    <w:rsid w:val="001E12ED"/>
    <w:rsid w:val="001E198B"/>
    <w:rsid w:val="001E1A78"/>
    <w:rsid w:val="001E2D05"/>
    <w:rsid w:val="001E34CE"/>
    <w:rsid w:val="001E3DA5"/>
    <w:rsid w:val="001E4367"/>
    <w:rsid w:val="001E44DC"/>
    <w:rsid w:val="001E4847"/>
    <w:rsid w:val="001E559A"/>
    <w:rsid w:val="001E69EE"/>
    <w:rsid w:val="001E7F4A"/>
    <w:rsid w:val="001E7F96"/>
    <w:rsid w:val="001F0842"/>
    <w:rsid w:val="001F0906"/>
    <w:rsid w:val="001F0CFB"/>
    <w:rsid w:val="001F174E"/>
    <w:rsid w:val="001F1FE6"/>
    <w:rsid w:val="001F43F8"/>
    <w:rsid w:val="001F4536"/>
    <w:rsid w:val="001F5192"/>
    <w:rsid w:val="001F54FD"/>
    <w:rsid w:val="001F6AB4"/>
    <w:rsid w:val="001F6D26"/>
    <w:rsid w:val="001F7973"/>
    <w:rsid w:val="001F79D5"/>
    <w:rsid w:val="0020000A"/>
    <w:rsid w:val="002009C3"/>
    <w:rsid w:val="00200BDE"/>
    <w:rsid w:val="00200C21"/>
    <w:rsid w:val="002018B0"/>
    <w:rsid w:val="00201E83"/>
    <w:rsid w:val="002048CB"/>
    <w:rsid w:val="00205161"/>
    <w:rsid w:val="002053A8"/>
    <w:rsid w:val="00205BDE"/>
    <w:rsid w:val="00207593"/>
    <w:rsid w:val="002108B6"/>
    <w:rsid w:val="00211215"/>
    <w:rsid w:val="00214688"/>
    <w:rsid w:val="002162A2"/>
    <w:rsid w:val="0021733A"/>
    <w:rsid w:val="002179EC"/>
    <w:rsid w:val="002207F4"/>
    <w:rsid w:val="00221F15"/>
    <w:rsid w:val="00222C35"/>
    <w:rsid w:val="002236D8"/>
    <w:rsid w:val="00224313"/>
    <w:rsid w:val="00224B08"/>
    <w:rsid w:val="002250AD"/>
    <w:rsid w:val="002252F0"/>
    <w:rsid w:val="00225856"/>
    <w:rsid w:val="002263D4"/>
    <w:rsid w:val="00226B0E"/>
    <w:rsid w:val="00226EA0"/>
    <w:rsid w:val="0023077A"/>
    <w:rsid w:val="002315E7"/>
    <w:rsid w:val="002316DB"/>
    <w:rsid w:val="002325C2"/>
    <w:rsid w:val="00232D0F"/>
    <w:rsid w:val="00233AC1"/>
    <w:rsid w:val="00233CC5"/>
    <w:rsid w:val="0023427D"/>
    <w:rsid w:val="002343CB"/>
    <w:rsid w:val="00235CE4"/>
    <w:rsid w:val="002370A3"/>
    <w:rsid w:val="00240467"/>
    <w:rsid w:val="0024214E"/>
    <w:rsid w:val="00242FD9"/>
    <w:rsid w:val="00244414"/>
    <w:rsid w:val="002446A2"/>
    <w:rsid w:val="00244D8B"/>
    <w:rsid w:val="002464AC"/>
    <w:rsid w:val="002467E4"/>
    <w:rsid w:val="00246ED4"/>
    <w:rsid w:val="0025046C"/>
    <w:rsid w:val="00251AC4"/>
    <w:rsid w:val="00253817"/>
    <w:rsid w:val="002548DA"/>
    <w:rsid w:val="0025591B"/>
    <w:rsid w:val="00255E80"/>
    <w:rsid w:val="002562CA"/>
    <w:rsid w:val="00256BB0"/>
    <w:rsid w:val="002573E7"/>
    <w:rsid w:val="00257C5E"/>
    <w:rsid w:val="00257E56"/>
    <w:rsid w:val="00260A2F"/>
    <w:rsid w:val="00260A8E"/>
    <w:rsid w:val="00260EB7"/>
    <w:rsid w:val="00261B82"/>
    <w:rsid w:val="00261E66"/>
    <w:rsid w:val="00263061"/>
    <w:rsid w:val="00263A50"/>
    <w:rsid w:val="002641A0"/>
    <w:rsid w:val="002646C7"/>
    <w:rsid w:val="002652E3"/>
    <w:rsid w:val="002670E3"/>
    <w:rsid w:val="00270092"/>
    <w:rsid w:val="00271E67"/>
    <w:rsid w:val="002739A2"/>
    <w:rsid w:val="00274931"/>
    <w:rsid w:val="00274ABA"/>
    <w:rsid w:val="00275EB7"/>
    <w:rsid w:val="002775EB"/>
    <w:rsid w:val="00277787"/>
    <w:rsid w:val="00280974"/>
    <w:rsid w:val="00280B5C"/>
    <w:rsid w:val="00280E4B"/>
    <w:rsid w:val="00281D24"/>
    <w:rsid w:val="00281E0C"/>
    <w:rsid w:val="00281E47"/>
    <w:rsid w:val="00283137"/>
    <w:rsid w:val="00283365"/>
    <w:rsid w:val="00285EBB"/>
    <w:rsid w:val="00287358"/>
    <w:rsid w:val="00287467"/>
    <w:rsid w:val="00287967"/>
    <w:rsid w:val="0029358E"/>
    <w:rsid w:val="0029398C"/>
    <w:rsid w:val="00293CE0"/>
    <w:rsid w:val="00294D63"/>
    <w:rsid w:val="002953A5"/>
    <w:rsid w:val="00295691"/>
    <w:rsid w:val="00295846"/>
    <w:rsid w:val="002A034B"/>
    <w:rsid w:val="002A1846"/>
    <w:rsid w:val="002A271E"/>
    <w:rsid w:val="002A29C0"/>
    <w:rsid w:val="002A31E8"/>
    <w:rsid w:val="002A3D3D"/>
    <w:rsid w:val="002A436B"/>
    <w:rsid w:val="002A4DD8"/>
    <w:rsid w:val="002A70DE"/>
    <w:rsid w:val="002B0E82"/>
    <w:rsid w:val="002B128E"/>
    <w:rsid w:val="002B3B32"/>
    <w:rsid w:val="002B4087"/>
    <w:rsid w:val="002B465B"/>
    <w:rsid w:val="002B72A3"/>
    <w:rsid w:val="002B764B"/>
    <w:rsid w:val="002B7ADC"/>
    <w:rsid w:val="002B7E72"/>
    <w:rsid w:val="002C1930"/>
    <w:rsid w:val="002C1C5D"/>
    <w:rsid w:val="002C1F09"/>
    <w:rsid w:val="002C29CD"/>
    <w:rsid w:val="002C48C8"/>
    <w:rsid w:val="002C4F1F"/>
    <w:rsid w:val="002C5495"/>
    <w:rsid w:val="002C6050"/>
    <w:rsid w:val="002C67CD"/>
    <w:rsid w:val="002C72CF"/>
    <w:rsid w:val="002C76A4"/>
    <w:rsid w:val="002D12ED"/>
    <w:rsid w:val="002D23C6"/>
    <w:rsid w:val="002D2C27"/>
    <w:rsid w:val="002D2E39"/>
    <w:rsid w:val="002D314E"/>
    <w:rsid w:val="002D3F52"/>
    <w:rsid w:val="002D3F7D"/>
    <w:rsid w:val="002D4706"/>
    <w:rsid w:val="002D5BA6"/>
    <w:rsid w:val="002D5F39"/>
    <w:rsid w:val="002D66BD"/>
    <w:rsid w:val="002D6CCD"/>
    <w:rsid w:val="002E0497"/>
    <w:rsid w:val="002E094E"/>
    <w:rsid w:val="002E14B3"/>
    <w:rsid w:val="002E19B4"/>
    <w:rsid w:val="002E1AA4"/>
    <w:rsid w:val="002E2A97"/>
    <w:rsid w:val="002E46F7"/>
    <w:rsid w:val="002E5850"/>
    <w:rsid w:val="002E63C1"/>
    <w:rsid w:val="002E64A7"/>
    <w:rsid w:val="002E7ABF"/>
    <w:rsid w:val="002F0100"/>
    <w:rsid w:val="002F03EB"/>
    <w:rsid w:val="002F09E5"/>
    <w:rsid w:val="002F15D3"/>
    <w:rsid w:val="002F2AB7"/>
    <w:rsid w:val="002F2C78"/>
    <w:rsid w:val="002F32A9"/>
    <w:rsid w:val="002F3E73"/>
    <w:rsid w:val="002F5B8E"/>
    <w:rsid w:val="002F790B"/>
    <w:rsid w:val="0030078C"/>
    <w:rsid w:val="0030094E"/>
    <w:rsid w:val="0030176D"/>
    <w:rsid w:val="00302951"/>
    <w:rsid w:val="00302B9A"/>
    <w:rsid w:val="0030405E"/>
    <w:rsid w:val="003049DA"/>
    <w:rsid w:val="003052AC"/>
    <w:rsid w:val="0030617A"/>
    <w:rsid w:val="003072DB"/>
    <w:rsid w:val="003074E3"/>
    <w:rsid w:val="00310479"/>
    <w:rsid w:val="0031274F"/>
    <w:rsid w:val="00312DFE"/>
    <w:rsid w:val="003135C5"/>
    <w:rsid w:val="003141A5"/>
    <w:rsid w:val="003170F5"/>
    <w:rsid w:val="00321147"/>
    <w:rsid w:val="00321F38"/>
    <w:rsid w:val="00322365"/>
    <w:rsid w:val="0032254F"/>
    <w:rsid w:val="00322CD0"/>
    <w:rsid w:val="003236E4"/>
    <w:rsid w:val="00323B21"/>
    <w:rsid w:val="00323E87"/>
    <w:rsid w:val="00324C22"/>
    <w:rsid w:val="00325881"/>
    <w:rsid w:val="00325902"/>
    <w:rsid w:val="00325E66"/>
    <w:rsid w:val="0032666B"/>
    <w:rsid w:val="003269EE"/>
    <w:rsid w:val="00327A52"/>
    <w:rsid w:val="003301F3"/>
    <w:rsid w:val="003306AF"/>
    <w:rsid w:val="00331499"/>
    <w:rsid w:val="00331CB4"/>
    <w:rsid w:val="00331CED"/>
    <w:rsid w:val="0033274A"/>
    <w:rsid w:val="003334E1"/>
    <w:rsid w:val="00333879"/>
    <w:rsid w:val="0033442E"/>
    <w:rsid w:val="00335406"/>
    <w:rsid w:val="00335B0D"/>
    <w:rsid w:val="00335CE4"/>
    <w:rsid w:val="00337680"/>
    <w:rsid w:val="003400EE"/>
    <w:rsid w:val="0034130A"/>
    <w:rsid w:val="0034396B"/>
    <w:rsid w:val="00343D91"/>
    <w:rsid w:val="00344049"/>
    <w:rsid w:val="003441B1"/>
    <w:rsid w:val="00344337"/>
    <w:rsid w:val="00344510"/>
    <w:rsid w:val="00346253"/>
    <w:rsid w:val="003470AE"/>
    <w:rsid w:val="003475A1"/>
    <w:rsid w:val="00347C08"/>
    <w:rsid w:val="003501A9"/>
    <w:rsid w:val="003519AF"/>
    <w:rsid w:val="00352387"/>
    <w:rsid w:val="00352566"/>
    <w:rsid w:val="00356817"/>
    <w:rsid w:val="003576BF"/>
    <w:rsid w:val="00357891"/>
    <w:rsid w:val="003600E2"/>
    <w:rsid w:val="003605C3"/>
    <w:rsid w:val="00360959"/>
    <w:rsid w:val="00360A51"/>
    <w:rsid w:val="00360AD2"/>
    <w:rsid w:val="0036206E"/>
    <w:rsid w:val="00363DDC"/>
    <w:rsid w:val="00364963"/>
    <w:rsid w:val="00364AED"/>
    <w:rsid w:val="0036575A"/>
    <w:rsid w:val="00365B11"/>
    <w:rsid w:val="003661EA"/>
    <w:rsid w:val="003662D5"/>
    <w:rsid w:val="00367C50"/>
    <w:rsid w:val="00367F02"/>
    <w:rsid w:val="00370CAE"/>
    <w:rsid w:val="00371660"/>
    <w:rsid w:val="00373143"/>
    <w:rsid w:val="003737FC"/>
    <w:rsid w:val="00374494"/>
    <w:rsid w:val="003749B7"/>
    <w:rsid w:val="00375D13"/>
    <w:rsid w:val="003760A9"/>
    <w:rsid w:val="003764E3"/>
    <w:rsid w:val="00376542"/>
    <w:rsid w:val="003768EE"/>
    <w:rsid w:val="00376E20"/>
    <w:rsid w:val="00376F0F"/>
    <w:rsid w:val="00377CA4"/>
    <w:rsid w:val="00380C8C"/>
    <w:rsid w:val="003810F3"/>
    <w:rsid w:val="00382F63"/>
    <w:rsid w:val="003833C1"/>
    <w:rsid w:val="003841F0"/>
    <w:rsid w:val="003847D1"/>
    <w:rsid w:val="00384F80"/>
    <w:rsid w:val="003851ED"/>
    <w:rsid w:val="003853D8"/>
    <w:rsid w:val="00385A20"/>
    <w:rsid w:val="0038675A"/>
    <w:rsid w:val="00391257"/>
    <w:rsid w:val="00391DE4"/>
    <w:rsid w:val="003943D3"/>
    <w:rsid w:val="003945A2"/>
    <w:rsid w:val="00394774"/>
    <w:rsid w:val="00395168"/>
    <w:rsid w:val="00396806"/>
    <w:rsid w:val="003A00CF"/>
    <w:rsid w:val="003A0FFC"/>
    <w:rsid w:val="003A2AB1"/>
    <w:rsid w:val="003A2B20"/>
    <w:rsid w:val="003A3339"/>
    <w:rsid w:val="003A3ABB"/>
    <w:rsid w:val="003A3ADC"/>
    <w:rsid w:val="003A3F50"/>
    <w:rsid w:val="003A3FA4"/>
    <w:rsid w:val="003A4001"/>
    <w:rsid w:val="003A450C"/>
    <w:rsid w:val="003A4D7C"/>
    <w:rsid w:val="003A5137"/>
    <w:rsid w:val="003A5DD8"/>
    <w:rsid w:val="003A5FE1"/>
    <w:rsid w:val="003A626D"/>
    <w:rsid w:val="003A6E5B"/>
    <w:rsid w:val="003A6E79"/>
    <w:rsid w:val="003A70DE"/>
    <w:rsid w:val="003A7316"/>
    <w:rsid w:val="003A7D5B"/>
    <w:rsid w:val="003B0343"/>
    <w:rsid w:val="003B0757"/>
    <w:rsid w:val="003B1121"/>
    <w:rsid w:val="003B1434"/>
    <w:rsid w:val="003B21EB"/>
    <w:rsid w:val="003B36AE"/>
    <w:rsid w:val="003B3C16"/>
    <w:rsid w:val="003B527D"/>
    <w:rsid w:val="003B68AA"/>
    <w:rsid w:val="003C0351"/>
    <w:rsid w:val="003C1A89"/>
    <w:rsid w:val="003C1AFE"/>
    <w:rsid w:val="003C2A5D"/>
    <w:rsid w:val="003C2DB8"/>
    <w:rsid w:val="003C473A"/>
    <w:rsid w:val="003C5044"/>
    <w:rsid w:val="003C5756"/>
    <w:rsid w:val="003C6E40"/>
    <w:rsid w:val="003C7624"/>
    <w:rsid w:val="003C792E"/>
    <w:rsid w:val="003D0508"/>
    <w:rsid w:val="003D0BFB"/>
    <w:rsid w:val="003D1D9B"/>
    <w:rsid w:val="003D3899"/>
    <w:rsid w:val="003D3C66"/>
    <w:rsid w:val="003D3D55"/>
    <w:rsid w:val="003D4617"/>
    <w:rsid w:val="003D47E3"/>
    <w:rsid w:val="003D5A5F"/>
    <w:rsid w:val="003D6940"/>
    <w:rsid w:val="003D7207"/>
    <w:rsid w:val="003E0448"/>
    <w:rsid w:val="003E0ED3"/>
    <w:rsid w:val="003E3F1D"/>
    <w:rsid w:val="003E41AC"/>
    <w:rsid w:val="003E4857"/>
    <w:rsid w:val="003E4DF4"/>
    <w:rsid w:val="003E6F62"/>
    <w:rsid w:val="003E7E30"/>
    <w:rsid w:val="003F4BF6"/>
    <w:rsid w:val="003F55BD"/>
    <w:rsid w:val="003F5639"/>
    <w:rsid w:val="003F567E"/>
    <w:rsid w:val="003F5B7B"/>
    <w:rsid w:val="003F61DF"/>
    <w:rsid w:val="003F6CDC"/>
    <w:rsid w:val="003F6D2F"/>
    <w:rsid w:val="003F735C"/>
    <w:rsid w:val="003F7571"/>
    <w:rsid w:val="003F79E4"/>
    <w:rsid w:val="003F7B21"/>
    <w:rsid w:val="003F7B65"/>
    <w:rsid w:val="003F7DE4"/>
    <w:rsid w:val="004001AA"/>
    <w:rsid w:val="00402FB5"/>
    <w:rsid w:val="00403303"/>
    <w:rsid w:val="00403C28"/>
    <w:rsid w:val="00404478"/>
    <w:rsid w:val="0040593A"/>
    <w:rsid w:val="004063BE"/>
    <w:rsid w:val="00406680"/>
    <w:rsid w:val="004071F0"/>
    <w:rsid w:val="00407FAF"/>
    <w:rsid w:val="004130AE"/>
    <w:rsid w:val="00413423"/>
    <w:rsid w:val="00413A7C"/>
    <w:rsid w:val="00414FD4"/>
    <w:rsid w:val="004151CD"/>
    <w:rsid w:val="00415A43"/>
    <w:rsid w:val="00415CE8"/>
    <w:rsid w:val="00415D1B"/>
    <w:rsid w:val="00416232"/>
    <w:rsid w:val="00416830"/>
    <w:rsid w:val="004173C9"/>
    <w:rsid w:val="00420694"/>
    <w:rsid w:val="004217B6"/>
    <w:rsid w:val="00422CA1"/>
    <w:rsid w:val="00423339"/>
    <w:rsid w:val="004233F3"/>
    <w:rsid w:val="00423BCD"/>
    <w:rsid w:val="004244AC"/>
    <w:rsid w:val="0042572B"/>
    <w:rsid w:val="0042633E"/>
    <w:rsid w:val="004276EF"/>
    <w:rsid w:val="00430BDF"/>
    <w:rsid w:val="00430EA3"/>
    <w:rsid w:val="00431BCE"/>
    <w:rsid w:val="00431E9F"/>
    <w:rsid w:val="0043217C"/>
    <w:rsid w:val="00432443"/>
    <w:rsid w:val="00433742"/>
    <w:rsid w:val="00433C97"/>
    <w:rsid w:val="004345E1"/>
    <w:rsid w:val="00434F2E"/>
    <w:rsid w:val="00434F5D"/>
    <w:rsid w:val="0043624C"/>
    <w:rsid w:val="004377AE"/>
    <w:rsid w:val="00437953"/>
    <w:rsid w:val="004400DD"/>
    <w:rsid w:val="004401F5"/>
    <w:rsid w:val="0044132E"/>
    <w:rsid w:val="0044374A"/>
    <w:rsid w:val="00443F6B"/>
    <w:rsid w:val="0044452B"/>
    <w:rsid w:val="00444781"/>
    <w:rsid w:val="0044625E"/>
    <w:rsid w:val="00446264"/>
    <w:rsid w:val="004469DF"/>
    <w:rsid w:val="0044716A"/>
    <w:rsid w:val="00447874"/>
    <w:rsid w:val="00452BBA"/>
    <w:rsid w:val="00452C77"/>
    <w:rsid w:val="004532EE"/>
    <w:rsid w:val="00453807"/>
    <w:rsid w:val="004539B8"/>
    <w:rsid w:val="004549D3"/>
    <w:rsid w:val="00455540"/>
    <w:rsid w:val="00455B2D"/>
    <w:rsid w:val="00457017"/>
    <w:rsid w:val="00457137"/>
    <w:rsid w:val="00460050"/>
    <w:rsid w:val="00460B19"/>
    <w:rsid w:val="00460E8C"/>
    <w:rsid w:val="00461A31"/>
    <w:rsid w:val="004624E6"/>
    <w:rsid w:val="0046287F"/>
    <w:rsid w:val="00463C53"/>
    <w:rsid w:val="00464B13"/>
    <w:rsid w:val="004652D6"/>
    <w:rsid w:val="00465C7F"/>
    <w:rsid w:val="00465C81"/>
    <w:rsid w:val="00465D1C"/>
    <w:rsid w:val="004678DB"/>
    <w:rsid w:val="00467B37"/>
    <w:rsid w:val="004706CC"/>
    <w:rsid w:val="004710B2"/>
    <w:rsid w:val="004711F5"/>
    <w:rsid w:val="004715D4"/>
    <w:rsid w:val="004732C4"/>
    <w:rsid w:val="00473464"/>
    <w:rsid w:val="004742E5"/>
    <w:rsid w:val="00474552"/>
    <w:rsid w:val="00474BAE"/>
    <w:rsid w:val="00475152"/>
    <w:rsid w:val="00477D6E"/>
    <w:rsid w:val="00477F62"/>
    <w:rsid w:val="00480E8E"/>
    <w:rsid w:val="00481098"/>
    <w:rsid w:val="00481CFC"/>
    <w:rsid w:val="004833C0"/>
    <w:rsid w:val="004837A4"/>
    <w:rsid w:val="004840FE"/>
    <w:rsid w:val="00484393"/>
    <w:rsid w:val="00484596"/>
    <w:rsid w:val="00484D48"/>
    <w:rsid w:val="00485495"/>
    <w:rsid w:val="004871AB"/>
    <w:rsid w:val="004878AD"/>
    <w:rsid w:val="004914E0"/>
    <w:rsid w:val="00491C3C"/>
    <w:rsid w:val="004923BD"/>
    <w:rsid w:val="00492F49"/>
    <w:rsid w:val="00492F8A"/>
    <w:rsid w:val="00493A10"/>
    <w:rsid w:val="00494815"/>
    <w:rsid w:val="00494AAB"/>
    <w:rsid w:val="0049520C"/>
    <w:rsid w:val="00495688"/>
    <w:rsid w:val="0049658C"/>
    <w:rsid w:val="00496C5A"/>
    <w:rsid w:val="00496E2E"/>
    <w:rsid w:val="00497536"/>
    <w:rsid w:val="004A07F1"/>
    <w:rsid w:val="004A1AE9"/>
    <w:rsid w:val="004A261E"/>
    <w:rsid w:val="004A3F09"/>
    <w:rsid w:val="004B18C1"/>
    <w:rsid w:val="004B1F21"/>
    <w:rsid w:val="004B346C"/>
    <w:rsid w:val="004B3711"/>
    <w:rsid w:val="004B4144"/>
    <w:rsid w:val="004B5710"/>
    <w:rsid w:val="004B69DF"/>
    <w:rsid w:val="004B6AB7"/>
    <w:rsid w:val="004B7D7C"/>
    <w:rsid w:val="004C13B2"/>
    <w:rsid w:val="004C242B"/>
    <w:rsid w:val="004C2A53"/>
    <w:rsid w:val="004C4848"/>
    <w:rsid w:val="004C4B94"/>
    <w:rsid w:val="004C53FC"/>
    <w:rsid w:val="004C5980"/>
    <w:rsid w:val="004C5CFA"/>
    <w:rsid w:val="004C5FDB"/>
    <w:rsid w:val="004C6C66"/>
    <w:rsid w:val="004C7193"/>
    <w:rsid w:val="004C79D9"/>
    <w:rsid w:val="004D2BE9"/>
    <w:rsid w:val="004D455E"/>
    <w:rsid w:val="004D49F5"/>
    <w:rsid w:val="004D5104"/>
    <w:rsid w:val="004D527B"/>
    <w:rsid w:val="004D564C"/>
    <w:rsid w:val="004D6B90"/>
    <w:rsid w:val="004D7A7D"/>
    <w:rsid w:val="004E2102"/>
    <w:rsid w:val="004E21BC"/>
    <w:rsid w:val="004E4045"/>
    <w:rsid w:val="004E4821"/>
    <w:rsid w:val="004E533C"/>
    <w:rsid w:val="004E5719"/>
    <w:rsid w:val="004E5FDD"/>
    <w:rsid w:val="004E676B"/>
    <w:rsid w:val="004E6E57"/>
    <w:rsid w:val="004E72BB"/>
    <w:rsid w:val="004E7BDB"/>
    <w:rsid w:val="004F0BE3"/>
    <w:rsid w:val="004F1355"/>
    <w:rsid w:val="004F13E2"/>
    <w:rsid w:val="004F16D2"/>
    <w:rsid w:val="004F170A"/>
    <w:rsid w:val="004F3258"/>
    <w:rsid w:val="004F3A15"/>
    <w:rsid w:val="004F452F"/>
    <w:rsid w:val="004F4922"/>
    <w:rsid w:val="004F5325"/>
    <w:rsid w:val="004F6519"/>
    <w:rsid w:val="004F7A29"/>
    <w:rsid w:val="00500126"/>
    <w:rsid w:val="005005D4"/>
    <w:rsid w:val="00500ABE"/>
    <w:rsid w:val="005017BA"/>
    <w:rsid w:val="00503547"/>
    <w:rsid w:val="00503563"/>
    <w:rsid w:val="0050374B"/>
    <w:rsid w:val="005040B3"/>
    <w:rsid w:val="00505088"/>
    <w:rsid w:val="00507E1D"/>
    <w:rsid w:val="005104F1"/>
    <w:rsid w:val="00511677"/>
    <w:rsid w:val="00512114"/>
    <w:rsid w:val="005121B6"/>
    <w:rsid w:val="005127DD"/>
    <w:rsid w:val="00513416"/>
    <w:rsid w:val="005141E1"/>
    <w:rsid w:val="00515978"/>
    <w:rsid w:val="00515F7F"/>
    <w:rsid w:val="00516055"/>
    <w:rsid w:val="00516ED8"/>
    <w:rsid w:val="00520D6D"/>
    <w:rsid w:val="00521470"/>
    <w:rsid w:val="0052213E"/>
    <w:rsid w:val="005223C7"/>
    <w:rsid w:val="00522B52"/>
    <w:rsid w:val="00523014"/>
    <w:rsid w:val="005231D8"/>
    <w:rsid w:val="0052334A"/>
    <w:rsid w:val="00525257"/>
    <w:rsid w:val="005254B7"/>
    <w:rsid w:val="00526891"/>
    <w:rsid w:val="00527EFE"/>
    <w:rsid w:val="005305E5"/>
    <w:rsid w:val="005309F3"/>
    <w:rsid w:val="00530C2E"/>
    <w:rsid w:val="005313C4"/>
    <w:rsid w:val="00531EEC"/>
    <w:rsid w:val="005321D2"/>
    <w:rsid w:val="005344C3"/>
    <w:rsid w:val="00534CF9"/>
    <w:rsid w:val="00535EBB"/>
    <w:rsid w:val="00536B55"/>
    <w:rsid w:val="00537326"/>
    <w:rsid w:val="00537DD4"/>
    <w:rsid w:val="00540246"/>
    <w:rsid w:val="00542170"/>
    <w:rsid w:val="0054217F"/>
    <w:rsid w:val="00543FF8"/>
    <w:rsid w:val="00544884"/>
    <w:rsid w:val="00544DB6"/>
    <w:rsid w:val="005451C0"/>
    <w:rsid w:val="00545331"/>
    <w:rsid w:val="005462EA"/>
    <w:rsid w:val="00546851"/>
    <w:rsid w:val="00546F3C"/>
    <w:rsid w:val="00547DFD"/>
    <w:rsid w:val="00547E15"/>
    <w:rsid w:val="005505CB"/>
    <w:rsid w:val="00550D8A"/>
    <w:rsid w:val="00551352"/>
    <w:rsid w:val="00551CE1"/>
    <w:rsid w:val="00552280"/>
    <w:rsid w:val="0055266D"/>
    <w:rsid w:val="0055297A"/>
    <w:rsid w:val="00552C2B"/>
    <w:rsid w:val="0055303C"/>
    <w:rsid w:val="00553F6F"/>
    <w:rsid w:val="00554D68"/>
    <w:rsid w:val="005566EB"/>
    <w:rsid w:val="00557311"/>
    <w:rsid w:val="0056095B"/>
    <w:rsid w:val="00561E1F"/>
    <w:rsid w:val="0056286C"/>
    <w:rsid w:val="00564A71"/>
    <w:rsid w:val="00566470"/>
    <w:rsid w:val="0056794A"/>
    <w:rsid w:val="00571F2E"/>
    <w:rsid w:val="00572D5A"/>
    <w:rsid w:val="00574A6D"/>
    <w:rsid w:val="00575C45"/>
    <w:rsid w:val="00576870"/>
    <w:rsid w:val="0057702B"/>
    <w:rsid w:val="0057766F"/>
    <w:rsid w:val="005801E0"/>
    <w:rsid w:val="005807CC"/>
    <w:rsid w:val="00580C33"/>
    <w:rsid w:val="00580D65"/>
    <w:rsid w:val="00580DE6"/>
    <w:rsid w:val="0058154A"/>
    <w:rsid w:val="00581998"/>
    <w:rsid w:val="00581E5F"/>
    <w:rsid w:val="005830CE"/>
    <w:rsid w:val="005830FF"/>
    <w:rsid w:val="005843C8"/>
    <w:rsid w:val="00584428"/>
    <w:rsid w:val="00586067"/>
    <w:rsid w:val="0058735C"/>
    <w:rsid w:val="0058747C"/>
    <w:rsid w:val="005874A7"/>
    <w:rsid w:val="00587584"/>
    <w:rsid w:val="00587708"/>
    <w:rsid w:val="00591BC9"/>
    <w:rsid w:val="0059276D"/>
    <w:rsid w:val="00592C40"/>
    <w:rsid w:val="005945E0"/>
    <w:rsid w:val="00594819"/>
    <w:rsid w:val="00594D47"/>
    <w:rsid w:val="005954C7"/>
    <w:rsid w:val="005969C0"/>
    <w:rsid w:val="00597577"/>
    <w:rsid w:val="005A1848"/>
    <w:rsid w:val="005A37DC"/>
    <w:rsid w:val="005A39E6"/>
    <w:rsid w:val="005A42D8"/>
    <w:rsid w:val="005A44F4"/>
    <w:rsid w:val="005A5666"/>
    <w:rsid w:val="005A5DF2"/>
    <w:rsid w:val="005A724B"/>
    <w:rsid w:val="005A7727"/>
    <w:rsid w:val="005A7DE5"/>
    <w:rsid w:val="005B085B"/>
    <w:rsid w:val="005B08CC"/>
    <w:rsid w:val="005B2F2F"/>
    <w:rsid w:val="005B479F"/>
    <w:rsid w:val="005B6D53"/>
    <w:rsid w:val="005C017D"/>
    <w:rsid w:val="005C0BB0"/>
    <w:rsid w:val="005C167B"/>
    <w:rsid w:val="005C1726"/>
    <w:rsid w:val="005C196C"/>
    <w:rsid w:val="005C20AD"/>
    <w:rsid w:val="005C224E"/>
    <w:rsid w:val="005C29DF"/>
    <w:rsid w:val="005C2C0F"/>
    <w:rsid w:val="005C2EBC"/>
    <w:rsid w:val="005C2F76"/>
    <w:rsid w:val="005C3208"/>
    <w:rsid w:val="005C3CD4"/>
    <w:rsid w:val="005C48DD"/>
    <w:rsid w:val="005C5063"/>
    <w:rsid w:val="005C5EDF"/>
    <w:rsid w:val="005C5FB7"/>
    <w:rsid w:val="005C620A"/>
    <w:rsid w:val="005C6633"/>
    <w:rsid w:val="005C67FB"/>
    <w:rsid w:val="005C681E"/>
    <w:rsid w:val="005C7695"/>
    <w:rsid w:val="005C7DCE"/>
    <w:rsid w:val="005D0A9F"/>
    <w:rsid w:val="005D2143"/>
    <w:rsid w:val="005D3241"/>
    <w:rsid w:val="005D3BAA"/>
    <w:rsid w:val="005D63BA"/>
    <w:rsid w:val="005D64E5"/>
    <w:rsid w:val="005D66F6"/>
    <w:rsid w:val="005D6867"/>
    <w:rsid w:val="005D7E94"/>
    <w:rsid w:val="005E0975"/>
    <w:rsid w:val="005E09F7"/>
    <w:rsid w:val="005E0A9A"/>
    <w:rsid w:val="005E10B8"/>
    <w:rsid w:val="005E143E"/>
    <w:rsid w:val="005E14F6"/>
    <w:rsid w:val="005E2809"/>
    <w:rsid w:val="005E39C4"/>
    <w:rsid w:val="005E4CC1"/>
    <w:rsid w:val="005E55C6"/>
    <w:rsid w:val="005E598D"/>
    <w:rsid w:val="005E5EE1"/>
    <w:rsid w:val="005E5F0B"/>
    <w:rsid w:val="005E6C4D"/>
    <w:rsid w:val="005E75DC"/>
    <w:rsid w:val="005F151C"/>
    <w:rsid w:val="005F250E"/>
    <w:rsid w:val="005F2A95"/>
    <w:rsid w:val="005F2F42"/>
    <w:rsid w:val="005F30D5"/>
    <w:rsid w:val="005F33CB"/>
    <w:rsid w:val="005F3671"/>
    <w:rsid w:val="005F3DA8"/>
    <w:rsid w:val="005F423C"/>
    <w:rsid w:val="005F42C7"/>
    <w:rsid w:val="005F58D6"/>
    <w:rsid w:val="005F6A6D"/>
    <w:rsid w:val="005F6FD2"/>
    <w:rsid w:val="005F7989"/>
    <w:rsid w:val="00600CEF"/>
    <w:rsid w:val="0060120C"/>
    <w:rsid w:val="006015FF"/>
    <w:rsid w:val="00601673"/>
    <w:rsid w:val="00601E30"/>
    <w:rsid w:val="00603384"/>
    <w:rsid w:val="006040CD"/>
    <w:rsid w:val="006045E3"/>
    <w:rsid w:val="00605ECA"/>
    <w:rsid w:val="00606FB9"/>
    <w:rsid w:val="006071AD"/>
    <w:rsid w:val="0061102A"/>
    <w:rsid w:val="00611D2A"/>
    <w:rsid w:val="00611FF1"/>
    <w:rsid w:val="0061210C"/>
    <w:rsid w:val="006126DF"/>
    <w:rsid w:val="00612C6A"/>
    <w:rsid w:val="00612F09"/>
    <w:rsid w:val="00613101"/>
    <w:rsid w:val="00613BA6"/>
    <w:rsid w:val="00613EB9"/>
    <w:rsid w:val="00614044"/>
    <w:rsid w:val="006149DB"/>
    <w:rsid w:val="0061652F"/>
    <w:rsid w:val="00616AA0"/>
    <w:rsid w:val="0062024F"/>
    <w:rsid w:val="00620346"/>
    <w:rsid w:val="00620985"/>
    <w:rsid w:val="00621E15"/>
    <w:rsid w:val="006221E8"/>
    <w:rsid w:val="00622627"/>
    <w:rsid w:val="00623352"/>
    <w:rsid w:val="006242B5"/>
    <w:rsid w:val="00624C4E"/>
    <w:rsid w:val="0062547C"/>
    <w:rsid w:val="00626503"/>
    <w:rsid w:val="00626618"/>
    <w:rsid w:val="00626954"/>
    <w:rsid w:val="0063047F"/>
    <w:rsid w:val="006304B9"/>
    <w:rsid w:val="006324AE"/>
    <w:rsid w:val="0063412B"/>
    <w:rsid w:val="006342F1"/>
    <w:rsid w:val="00634EE3"/>
    <w:rsid w:val="00635315"/>
    <w:rsid w:val="00636A6C"/>
    <w:rsid w:val="00640397"/>
    <w:rsid w:val="00640967"/>
    <w:rsid w:val="00641080"/>
    <w:rsid w:val="006418B7"/>
    <w:rsid w:val="006419B8"/>
    <w:rsid w:val="00641CDD"/>
    <w:rsid w:val="0064298F"/>
    <w:rsid w:val="00642A76"/>
    <w:rsid w:val="00643058"/>
    <w:rsid w:val="006430CC"/>
    <w:rsid w:val="00643206"/>
    <w:rsid w:val="00643EAB"/>
    <w:rsid w:val="00643F9A"/>
    <w:rsid w:val="00644324"/>
    <w:rsid w:val="0064478F"/>
    <w:rsid w:val="00645415"/>
    <w:rsid w:val="00645873"/>
    <w:rsid w:val="006458BA"/>
    <w:rsid w:val="00645B42"/>
    <w:rsid w:val="00651490"/>
    <w:rsid w:val="0065231F"/>
    <w:rsid w:val="00653284"/>
    <w:rsid w:val="006532B5"/>
    <w:rsid w:val="006535AF"/>
    <w:rsid w:val="006535CF"/>
    <w:rsid w:val="00654B04"/>
    <w:rsid w:val="00655631"/>
    <w:rsid w:val="00655AF4"/>
    <w:rsid w:val="0065782F"/>
    <w:rsid w:val="00657FEF"/>
    <w:rsid w:val="00660712"/>
    <w:rsid w:val="00660D19"/>
    <w:rsid w:val="00660DB0"/>
    <w:rsid w:val="006625ED"/>
    <w:rsid w:val="006629CF"/>
    <w:rsid w:val="00662E58"/>
    <w:rsid w:val="006633C7"/>
    <w:rsid w:val="00663CFA"/>
    <w:rsid w:val="006652A5"/>
    <w:rsid w:val="00665383"/>
    <w:rsid w:val="006655E8"/>
    <w:rsid w:val="006659C7"/>
    <w:rsid w:val="00665B71"/>
    <w:rsid w:val="006671EF"/>
    <w:rsid w:val="00667B0C"/>
    <w:rsid w:val="00670CB7"/>
    <w:rsid w:val="0067141D"/>
    <w:rsid w:val="00672577"/>
    <w:rsid w:val="0067437F"/>
    <w:rsid w:val="00674E80"/>
    <w:rsid w:val="006757BE"/>
    <w:rsid w:val="0067713F"/>
    <w:rsid w:val="00677331"/>
    <w:rsid w:val="0068003B"/>
    <w:rsid w:val="00680367"/>
    <w:rsid w:val="00680D8B"/>
    <w:rsid w:val="006816F7"/>
    <w:rsid w:val="0068206A"/>
    <w:rsid w:val="0068296C"/>
    <w:rsid w:val="00684C73"/>
    <w:rsid w:val="00684D59"/>
    <w:rsid w:val="00684E2D"/>
    <w:rsid w:val="006856A6"/>
    <w:rsid w:val="00686955"/>
    <w:rsid w:val="00687116"/>
    <w:rsid w:val="0068760B"/>
    <w:rsid w:val="006909D7"/>
    <w:rsid w:val="006909E1"/>
    <w:rsid w:val="00690A70"/>
    <w:rsid w:val="00690AB6"/>
    <w:rsid w:val="00692030"/>
    <w:rsid w:val="00693584"/>
    <w:rsid w:val="00694E0C"/>
    <w:rsid w:val="0069513F"/>
    <w:rsid w:val="00695E16"/>
    <w:rsid w:val="006973D9"/>
    <w:rsid w:val="006A0C5B"/>
    <w:rsid w:val="006A1A3A"/>
    <w:rsid w:val="006A34DE"/>
    <w:rsid w:val="006A419B"/>
    <w:rsid w:val="006A4238"/>
    <w:rsid w:val="006A4571"/>
    <w:rsid w:val="006A53C6"/>
    <w:rsid w:val="006A678C"/>
    <w:rsid w:val="006A7A5D"/>
    <w:rsid w:val="006A7CC3"/>
    <w:rsid w:val="006B01CE"/>
    <w:rsid w:val="006B1188"/>
    <w:rsid w:val="006B2BA7"/>
    <w:rsid w:val="006B2DE5"/>
    <w:rsid w:val="006B39AA"/>
    <w:rsid w:val="006B39DF"/>
    <w:rsid w:val="006B3C76"/>
    <w:rsid w:val="006B3F85"/>
    <w:rsid w:val="006B442D"/>
    <w:rsid w:val="006B44E0"/>
    <w:rsid w:val="006B464B"/>
    <w:rsid w:val="006B47BC"/>
    <w:rsid w:val="006B50DB"/>
    <w:rsid w:val="006B561C"/>
    <w:rsid w:val="006B5DE5"/>
    <w:rsid w:val="006B6FC8"/>
    <w:rsid w:val="006B7BF3"/>
    <w:rsid w:val="006C094B"/>
    <w:rsid w:val="006C0E04"/>
    <w:rsid w:val="006C1B66"/>
    <w:rsid w:val="006C290F"/>
    <w:rsid w:val="006C2F63"/>
    <w:rsid w:val="006C30AB"/>
    <w:rsid w:val="006C357D"/>
    <w:rsid w:val="006C3746"/>
    <w:rsid w:val="006C4E76"/>
    <w:rsid w:val="006C5F9C"/>
    <w:rsid w:val="006C68D1"/>
    <w:rsid w:val="006C778A"/>
    <w:rsid w:val="006D0EC1"/>
    <w:rsid w:val="006D15D6"/>
    <w:rsid w:val="006D2A76"/>
    <w:rsid w:val="006D2F61"/>
    <w:rsid w:val="006D362F"/>
    <w:rsid w:val="006D3B30"/>
    <w:rsid w:val="006D4207"/>
    <w:rsid w:val="006D455B"/>
    <w:rsid w:val="006D4ED9"/>
    <w:rsid w:val="006D519B"/>
    <w:rsid w:val="006D5626"/>
    <w:rsid w:val="006D5708"/>
    <w:rsid w:val="006D5AA5"/>
    <w:rsid w:val="006D613C"/>
    <w:rsid w:val="006D6EFD"/>
    <w:rsid w:val="006D73B4"/>
    <w:rsid w:val="006D78B4"/>
    <w:rsid w:val="006E02E7"/>
    <w:rsid w:val="006E0C47"/>
    <w:rsid w:val="006E1678"/>
    <w:rsid w:val="006E2050"/>
    <w:rsid w:val="006E2EA5"/>
    <w:rsid w:val="006E441D"/>
    <w:rsid w:val="006E4906"/>
    <w:rsid w:val="006E4D60"/>
    <w:rsid w:val="006E611E"/>
    <w:rsid w:val="006E6B1D"/>
    <w:rsid w:val="006E6E45"/>
    <w:rsid w:val="006E7B71"/>
    <w:rsid w:val="006F04F8"/>
    <w:rsid w:val="006F0F1B"/>
    <w:rsid w:val="006F15CF"/>
    <w:rsid w:val="006F19E1"/>
    <w:rsid w:val="006F1B30"/>
    <w:rsid w:val="006F1CF2"/>
    <w:rsid w:val="006F36B0"/>
    <w:rsid w:val="006F36BD"/>
    <w:rsid w:val="006F39C6"/>
    <w:rsid w:val="006F4501"/>
    <w:rsid w:val="006F468F"/>
    <w:rsid w:val="006F4766"/>
    <w:rsid w:val="006F4BFC"/>
    <w:rsid w:val="006F5961"/>
    <w:rsid w:val="006F7FC5"/>
    <w:rsid w:val="00700096"/>
    <w:rsid w:val="00700245"/>
    <w:rsid w:val="007007C3"/>
    <w:rsid w:val="0070118A"/>
    <w:rsid w:val="007014EB"/>
    <w:rsid w:val="007015D1"/>
    <w:rsid w:val="00701836"/>
    <w:rsid w:val="007022F9"/>
    <w:rsid w:val="00702489"/>
    <w:rsid w:val="007026DE"/>
    <w:rsid w:val="00702A9D"/>
    <w:rsid w:val="00702EE2"/>
    <w:rsid w:val="00703815"/>
    <w:rsid w:val="00703FE2"/>
    <w:rsid w:val="00704DCE"/>
    <w:rsid w:val="007063AA"/>
    <w:rsid w:val="0070690E"/>
    <w:rsid w:val="00706B21"/>
    <w:rsid w:val="007071D8"/>
    <w:rsid w:val="00707863"/>
    <w:rsid w:val="00710F4E"/>
    <w:rsid w:val="0071102E"/>
    <w:rsid w:val="007117FE"/>
    <w:rsid w:val="00711BFA"/>
    <w:rsid w:val="00711E66"/>
    <w:rsid w:val="00712202"/>
    <w:rsid w:val="007125D6"/>
    <w:rsid w:val="00714005"/>
    <w:rsid w:val="00714320"/>
    <w:rsid w:val="00715665"/>
    <w:rsid w:val="00715AFE"/>
    <w:rsid w:val="007165BE"/>
    <w:rsid w:val="00716FD4"/>
    <w:rsid w:val="007179F6"/>
    <w:rsid w:val="007211DB"/>
    <w:rsid w:val="00725742"/>
    <w:rsid w:val="0072583D"/>
    <w:rsid w:val="00725A49"/>
    <w:rsid w:val="00725FBC"/>
    <w:rsid w:val="007262DF"/>
    <w:rsid w:val="007262E5"/>
    <w:rsid w:val="007262F4"/>
    <w:rsid w:val="0072668D"/>
    <w:rsid w:val="00726946"/>
    <w:rsid w:val="00726B92"/>
    <w:rsid w:val="00727E72"/>
    <w:rsid w:val="007301A5"/>
    <w:rsid w:val="00730CC7"/>
    <w:rsid w:val="007312C3"/>
    <w:rsid w:val="007326B8"/>
    <w:rsid w:val="00733F6A"/>
    <w:rsid w:val="007346B9"/>
    <w:rsid w:val="00734DB1"/>
    <w:rsid w:val="00740322"/>
    <w:rsid w:val="007415E2"/>
    <w:rsid w:val="007422F9"/>
    <w:rsid w:val="00742C37"/>
    <w:rsid w:val="007440FA"/>
    <w:rsid w:val="00744468"/>
    <w:rsid w:val="00744693"/>
    <w:rsid w:val="0074494C"/>
    <w:rsid w:val="00744F2E"/>
    <w:rsid w:val="00744F76"/>
    <w:rsid w:val="007457FE"/>
    <w:rsid w:val="00745892"/>
    <w:rsid w:val="007458FA"/>
    <w:rsid w:val="0075039B"/>
    <w:rsid w:val="0075089D"/>
    <w:rsid w:val="007515BB"/>
    <w:rsid w:val="0075230E"/>
    <w:rsid w:val="00752361"/>
    <w:rsid w:val="00752AA3"/>
    <w:rsid w:val="0075396A"/>
    <w:rsid w:val="00753F4B"/>
    <w:rsid w:val="00755E12"/>
    <w:rsid w:val="0075684C"/>
    <w:rsid w:val="00760415"/>
    <w:rsid w:val="007609B5"/>
    <w:rsid w:val="00760C9A"/>
    <w:rsid w:val="0076298F"/>
    <w:rsid w:val="00762E0C"/>
    <w:rsid w:val="007633AA"/>
    <w:rsid w:val="007636CD"/>
    <w:rsid w:val="007640A4"/>
    <w:rsid w:val="00765FC0"/>
    <w:rsid w:val="007669C8"/>
    <w:rsid w:val="0076790F"/>
    <w:rsid w:val="00767D24"/>
    <w:rsid w:val="00770C85"/>
    <w:rsid w:val="00771DBE"/>
    <w:rsid w:val="00771FEB"/>
    <w:rsid w:val="00772CB4"/>
    <w:rsid w:val="007730D8"/>
    <w:rsid w:val="0077393D"/>
    <w:rsid w:val="00773E44"/>
    <w:rsid w:val="00774C1C"/>
    <w:rsid w:val="00774E1F"/>
    <w:rsid w:val="00776311"/>
    <w:rsid w:val="007765A0"/>
    <w:rsid w:val="00776C82"/>
    <w:rsid w:val="007774C3"/>
    <w:rsid w:val="00777749"/>
    <w:rsid w:val="007805FD"/>
    <w:rsid w:val="00780640"/>
    <w:rsid w:val="007815A9"/>
    <w:rsid w:val="00781A7A"/>
    <w:rsid w:val="007831FD"/>
    <w:rsid w:val="00784D12"/>
    <w:rsid w:val="00785B7D"/>
    <w:rsid w:val="00790BC1"/>
    <w:rsid w:val="00790D48"/>
    <w:rsid w:val="00791354"/>
    <w:rsid w:val="00791BB8"/>
    <w:rsid w:val="00792343"/>
    <w:rsid w:val="00792603"/>
    <w:rsid w:val="00792B78"/>
    <w:rsid w:val="00792DE2"/>
    <w:rsid w:val="007937A4"/>
    <w:rsid w:val="00793D3E"/>
    <w:rsid w:val="00794150"/>
    <w:rsid w:val="00794B28"/>
    <w:rsid w:val="00796B5A"/>
    <w:rsid w:val="00796D13"/>
    <w:rsid w:val="00797080"/>
    <w:rsid w:val="00797748"/>
    <w:rsid w:val="00797805"/>
    <w:rsid w:val="007A0058"/>
    <w:rsid w:val="007A0D20"/>
    <w:rsid w:val="007A120F"/>
    <w:rsid w:val="007A1BB2"/>
    <w:rsid w:val="007A24ED"/>
    <w:rsid w:val="007A2E63"/>
    <w:rsid w:val="007A397D"/>
    <w:rsid w:val="007A41BE"/>
    <w:rsid w:val="007A5CA0"/>
    <w:rsid w:val="007A6565"/>
    <w:rsid w:val="007A6ACE"/>
    <w:rsid w:val="007B333C"/>
    <w:rsid w:val="007B3632"/>
    <w:rsid w:val="007B4864"/>
    <w:rsid w:val="007B5666"/>
    <w:rsid w:val="007B59FE"/>
    <w:rsid w:val="007B5E7C"/>
    <w:rsid w:val="007B65B8"/>
    <w:rsid w:val="007B6C55"/>
    <w:rsid w:val="007B6E31"/>
    <w:rsid w:val="007B6E72"/>
    <w:rsid w:val="007B7E34"/>
    <w:rsid w:val="007C05F3"/>
    <w:rsid w:val="007C0AE3"/>
    <w:rsid w:val="007C1997"/>
    <w:rsid w:val="007C2694"/>
    <w:rsid w:val="007C2C30"/>
    <w:rsid w:val="007C45EC"/>
    <w:rsid w:val="007C4E91"/>
    <w:rsid w:val="007C50FF"/>
    <w:rsid w:val="007C580B"/>
    <w:rsid w:val="007C597E"/>
    <w:rsid w:val="007C5A8E"/>
    <w:rsid w:val="007D08C0"/>
    <w:rsid w:val="007D21DE"/>
    <w:rsid w:val="007D2335"/>
    <w:rsid w:val="007D27D5"/>
    <w:rsid w:val="007D291A"/>
    <w:rsid w:val="007D2D9F"/>
    <w:rsid w:val="007D3FA8"/>
    <w:rsid w:val="007D446E"/>
    <w:rsid w:val="007D4E9D"/>
    <w:rsid w:val="007D5639"/>
    <w:rsid w:val="007D5723"/>
    <w:rsid w:val="007D62CA"/>
    <w:rsid w:val="007D68AA"/>
    <w:rsid w:val="007D783A"/>
    <w:rsid w:val="007E04C0"/>
    <w:rsid w:val="007E07E3"/>
    <w:rsid w:val="007E0E56"/>
    <w:rsid w:val="007E213A"/>
    <w:rsid w:val="007E25A4"/>
    <w:rsid w:val="007E28DC"/>
    <w:rsid w:val="007E4497"/>
    <w:rsid w:val="007E5053"/>
    <w:rsid w:val="007E569C"/>
    <w:rsid w:val="007E5B5A"/>
    <w:rsid w:val="007E656B"/>
    <w:rsid w:val="007F01E8"/>
    <w:rsid w:val="007F0CCD"/>
    <w:rsid w:val="007F10BF"/>
    <w:rsid w:val="007F1705"/>
    <w:rsid w:val="007F2023"/>
    <w:rsid w:val="007F20B0"/>
    <w:rsid w:val="007F23A9"/>
    <w:rsid w:val="007F2426"/>
    <w:rsid w:val="007F30E8"/>
    <w:rsid w:val="007F46A6"/>
    <w:rsid w:val="007F5335"/>
    <w:rsid w:val="007F6C4F"/>
    <w:rsid w:val="007F6D37"/>
    <w:rsid w:val="008008AC"/>
    <w:rsid w:val="00800BE6"/>
    <w:rsid w:val="0080104F"/>
    <w:rsid w:val="0080168B"/>
    <w:rsid w:val="00801DF0"/>
    <w:rsid w:val="008021EA"/>
    <w:rsid w:val="0080364F"/>
    <w:rsid w:val="00803C3F"/>
    <w:rsid w:val="0080560A"/>
    <w:rsid w:val="00806F15"/>
    <w:rsid w:val="00807FBE"/>
    <w:rsid w:val="00810CFB"/>
    <w:rsid w:val="0081133E"/>
    <w:rsid w:val="00811B0A"/>
    <w:rsid w:val="00813796"/>
    <w:rsid w:val="008138C0"/>
    <w:rsid w:val="0081434A"/>
    <w:rsid w:val="00814640"/>
    <w:rsid w:val="0081624B"/>
    <w:rsid w:val="00816503"/>
    <w:rsid w:val="0081685F"/>
    <w:rsid w:val="00816978"/>
    <w:rsid w:val="00816B13"/>
    <w:rsid w:val="00816F54"/>
    <w:rsid w:val="008171EE"/>
    <w:rsid w:val="00823A6E"/>
    <w:rsid w:val="00823D39"/>
    <w:rsid w:val="00823E0B"/>
    <w:rsid w:val="00825697"/>
    <w:rsid w:val="00826164"/>
    <w:rsid w:val="00826759"/>
    <w:rsid w:val="008275C4"/>
    <w:rsid w:val="00827E77"/>
    <w:rsid w:val="00830961"/>
    <w:rsid w:val="00831250"/>
    <w:rsid w:val="0083217E"/>
    <w:rsid w:val="00832394"/>
    <w:rsid w:val="00832E0C"/>
    <w:rsid w:val="008331B8"/>
    <w:rsid w:val="00833380"/>
    <w:rsid w:val="0083360F"/>
    <w:rsid w:val="00833759"/>
    <w:rsid w:val="00834542"/>
    <w:rsid w:val="00834B0D"/>
    <w:rsid w:val="008351B2"/>
    <w:rsid w:val="00835DD9"/>
    <w:rsid w:val="00835EB3"/>
    <w:rsid w:val="008363D4"/>
    <w:rsid w:val="00836DB6"/>
    <w:rsid w:val="008372B1"/>
    <w:rsid w:val="00837420"/>
    <w:rsid w:val="00840975"/>
    <w:rsid w:val="008409AC"/>
    <w:rsid w:val="00840CA7"/>
    <w:rsid w:val="00841007"/>
    <w:rsid w:val="008410E1"/>
    <w:rsid w:val="00841135"/>
    <w:rsid w:val="0084129F"/>
    <w:rsid w:val="0084168A"/>
    <w:rsid w:val="00841B03"/>
    <w:rsid w:val="008424D9"/>
    <w:rsid w:val="00843107"/>
    <w:rsid w:val="008438A6"/>
    <w:rsid w:val="00843EA8"/>
    <w:rsid w:val="008444B3"/>
    <w:rsid w:val="00845226"/>
    <w:rsid w:val="00845B95"/>
    <w:rsid w:val="00846305"/>
    <w:rsid w:val="00846520"/>
    <w:rsid w:val="00846A3D"/>
    <w:rsid w:val="00846A8F"/>
    <w:rsid w:val="00846BB8"/>
    <w:rsid w:val="00846CF4"/>
    <w:rsid w:val="008471EC"/>
    <w:rsid w:val="008473C7"/>
    <w:rsid w:val="00852B09"/>
    <w:rsid w:val="00852B58"/>
    <w:rsid w:val="00853F9F"/>
    <w:rsid w:val="00854800"/>
    <w:rsid w:val="00854F97"/>
    <w:rsid w:val="008557BA"/>
    <w:rsid w:val="00856A36"/>
    <w:rsid w:val="00857026"/>
    <w:rsid w:val="0086014A"/>
    <w:rsid w:val="008611F3"/>
    <w:rsid w:val="00861342"/>
    <w:rsid w:val="0086152A"/>
    <w:rsid w:val="00862F20"/>
    <w:rsid w:val="008660AF"/>
    <w:rsid w:val="00866A73"/>
    <w:rsid w:val="00866E32"/>
    <w:rsid w:val="008708BE"/>
    <w:rsid w:val="00870F9E"/>
    <w:rsid w:val="008718B7"/>
    <w:rsid w:val="00874DB3"/>
    <w:rsid w:val="00875A1B"/>
    <w:rsid w:val="00875F02"/>
    <w:rsid w:val="00875F33"/>
    <w:rsid w:val="00876468"/>
    <w:rsid w:val="008771A7"/>
    <w:rsid w:val="00880AEA"/>
    <w:rsid w:val="00881FE0"/>
    <w:rsid w:val="0088285B"/>
    <w:rsid w:val="00883FDB"/>
    <w:rsid w:val="00884B2A"/>
    <w:rsid w:val="00885082"/>
    <w:rsid w:val="00885BA9"/>
    <w:rsid w:val="008877DC"/>
    <w:rsid w:val="00887D7C"/>
    <w:rsid w:val="0089050D"/>
    <w:rsid w:val="00890FD1"/>
    <w:rsid w:val="00891117"/>
    <w:rsid w:val="00891E8C"/>
    <w:rsid w:val="00891FEC"/>
    <w:rsid w:val="0089221A"/>
    <w:rsid w:val="0089234D"/>
    <w:rsid w:val="008926ED"/>
    <w:rsid w:val="0089326E"/>
    <w:rsid w:val="008940BA"/>
    <w:rsid w:val="00894E10"/>
    <w:rsid w:val="00895D34"/>
    <w:rsid w:val="00895E60"/>
    <w:rsid w:val="00895EFA"/>
    <w:rsid w:val="00896A55"/>
    <w:rsid w:val="00897DBE"/>
    <w:rsid w:val="008A1430"/>
    <w:rsid w:val="008A29D5"/>
    <w:rsid w:val="008A4991"/>
    <w:rsid w:val="008A5F3C"/>
    <w:rsid w:val="008A642B"/>
    <w:rsid w:val="008A6E9E"/>
    <w:rsid w:val="008A74D0"/>
    <w:rsid w:val="008B0A7A"/>
    <w:rsid w:val="008B0D8C"/>
    <w:rsid w:val="008B1508"/>
    <w:rsid w:val="008B252A"/>
    <w:rsid w:val="008B2767"/>
    <w:rsid w:val="008B291A"/>
    <w:rsid w:val="008B2DDF"/>
    <w:rsid w:val="008B3128"/>
    <w:rsid w:val="008B36D0"/>
    <w:rsid w:val="008B5DAD"/>
    <w:rsid w:val="008B7D06"/>
    <w:rsid w:val="008C01FB"/>
    <w:rsid w:val="008C06C5"/>
    <w:rsid w:val="008C2325"/>
    <w:rsid w:val="008C2B60"/>
    <w:rsid w:val="008C2BFB"/>
    <w:rsid w:val="008C3128"/>
    <w:rsid w:val="008C4182"/>
    <w:rsid w:val="008C4809"/>
    <w:rsid w:val="008C6F32"/>
    <w:rsid w:val="008C70D5"/>
    <w:rsid w:val="008C716E"/>
    <w:rsid w:val="008C7FC3"/>
    <w:rsid w:val="008D00E8"/>
    <w:rsid w:val="008D053A"/>
    <w:rsid w:val="008D19E4"/>
    <w:rsid w:val="008D3256"/>
    <w:rsid w:val="008D460E"/>
    <w:rsid w:val="008D549D"/>
    <w:rsid w:val="008D67EC"/>
    <w:rsid w:val="008D7305"/>
    <w:rsid w:val="008D794E"/>
    <w:rsid w:val="008E00E8"/>
    <w:rsid w:val="008E1B7B"/>
    <w:rsid w:val="008E1C42"/>
    <w:rsid w:val="008E2483"/>
    <w:rsid w:val="008E2AD9"/>
    <w:rsid w:val="008E3B43"/>
    <w:rsid w:val="008E59FA"/>
    <w:rsid w:val="008E7162"/>
    <w:rsid w:val="008F12D5"/>
    <w:rsid w:val="008F26BF"/>
    <w:rsid w:val="008F2E21"/>
    <w:rsid w:val="008F33AC"/>
    <w:rsid w:val="008F3DEC"/>
    <w:rsid w:val="008F401E"/>
    <w:rsid w:val="008F4915"/>
    <w:rsid w:val="008F4B93"/>
    <w:rsid w:val="008F51F0"/>
    <w:rsid w:val="008F5498"/>
    <w:rsid w:val="008F5713"/>
    <w:rsid w:val="008F58A0"/>
    <w:rsid w:val="008F6D89"/>
    <w:rsid w:val="00900D40"/>
    <w:rsid w:val="00902F3D"/>
    <w:rsid w:val="00905C91"/>
    <w:rsid w:val="009067BF"/>
    <w:rsid w:val="00907028"/>
    <w:rsid w:val="00910848"/>
    <w:rsid w:val="00910B61"/>
    <w:rsid w:val="00910F15"/>
    <w:rsid w:val="00911EE2"/>
    <w:rsid w:val="0091465F"/>
    <w:rsid w:val="00914DD9"/>
    <w:rsid w:val="00914F6A"/>
    <w:rsid w:val="0091512C"/>
    <w:rsid w:val="00915308"/>
    <w:rsid w:val="009158CD"/>
    <w:rsid w:val="00916173"/>
    <w:rsid w:val="00916409"/>
    <w:rsid w:val="0091739D"/>
    <w:rsid w:val="00922CB0"/>
    <w:rsid w:val="00923C3C"/>
    <w:rsid w:val="00923EAB"/>
    <w:rsid w:val="00923F57"/>
    <w:rsid w:val="00923FC9"/>
    <w:rsid w:val="00925C0C"/>
    <w:rsid w:val="00926527"/>
    <w:rsid w:val="00926B40"/>
    <w:rsid w:val="009279DF"/>
    <w:rsid w:val="009303E2"/>
    <w:rsid w:val="009308E2"/>
    <w:rsid w:val="0093184D"/>
    <w:rsid w:val="009330AE"/>
    <w:rsid w:val="00933120"/>
    <w:rsid w:val="00933BB1"/>
    <w:rsid w:val="009355DF"/>
    <w:rsid w:val="0093643A"/>
    <w:rsid w:val="009366B4"/>
    <w:rsid w:val="009368D4"/>
    <w:rsid w:val="00936AA6"/>
    <w:rsid w:val="00936B6F"/>
    <w:rsid w:val="00937C13"/>
    <w:rsid w:val="00940D70"/>
    <w:rsid w:val="00941A35"/>
    <w:rsid w:val="00941E77"/>
    <w:rsid w:val="00942668"/>
    <w:rsid w:val="00944659"/>
    <w:rsid w:val="0094477E"/>
    <w:rsid w:val="0094531D"/>
    <w:rsid w:val="009455C8"/>
    <w:rsid w:val="00946502"/>
    <w:rsid w:val="0094650F"/>
    <w:rsid w:val="009507B3"/>
    <w:rsid w:val="00951A44"/>
    <w:rsid w:val="009562D7"/>
    <w:rsid w:val="00956DD1"/>
    <w:rsid w:val="00957453"/>
    <w:rsid w:val="00957CD9"/>
    <w:rsid w:val="009605CE"/>
    <w:rsid w:val="009612F0"/>
    <w:rsid w:val="00961556"/>
    <w:rsid w:val="00962308"/>
    <w:rsid w:val="00962F79"/>
    <w:rsid w:val="00962FAD"/>
    <w:rsid w:val="0096348D"/>
    <w:rsid w:val="0096360E"/>
    <w:rsid w:val="00963E6D"/>
    <w:rsid w:val="00964B3D"/>
    <w:rsid w:val="00964BC8"/>
    <w:rsid w:val="009650D0"/>
    <w:rsid w:val="00965D41"/>
    <w:rsid w:val="0096693D"/>
    <w:rsid w:val="00971540"/>
    <w:rsid w:val="00972007"/>
    <w:rsid w:val="00973A11"/>
    <w:rsid w:val="0097687B"/>
    <w:rsid w:val="00976C1F"/>
    <w:rsid w:val="0098037A"/>
    <w:rsid w:val="009807E5"/>
    <w:rsid w:val="00981DCE"/>
    <w:rsid w:val="00983350"/>
    <w:rsid w:val="00983BE8"/>
    <w:rsid w:val="00983E7B"/>
    <w:rsid w:val="009840B1"/>
    <w:rsid w:val="0098459E"/>
    <w:rsid w:val="00984A26"/>
    <w:rsid w:val="0098603B"/>
    <w:rsid w:val="0098651E"/>
    <w:rsid w:val="009869F6"/>
    <w:rsid w:val="00986ED3"/>
    <w:rsid w:val="00987923"/>
    <w:rsid w:val="00987D68"/>
    <w:rsid w:val="0099036A"/>
    <w:rsid w:val="00990AF4"/>
    <w:rsid w:val="00991C0F"/>
    <w:rsid w:val="0099210B"/>
    <w:rsid w:val="0099235F"/>
    <w:rsid w:val="00992E9D"/>
    <w:rsid w:val="0099308D"/>
    <w:rsid w:val="00995E79"/>
    <w:rsid w:val="009979B7"/>
    <w:rsid w:val="00997D77"/>
    <w:rsid w:val="00997DF5"/>
    <w:rsid w:val="009A01B9"/>
    <w:rsid w:val="009A0611"/>
    <w:rsid w:val="009A0A2C"/>
    <w:rsid w:val="009A1921"/>
    <w:rsid w:val="009A3231"/>
    <w:rsid w:val="009A4A9F"/>
    <w:rsid w:val="009A52B2"/>
    <w:rsid w:val="009A5FA6"/>
    <w:rsid w:val="009A6DE0"/>
    <w:rsid w:val="009A7750"/>
    <w:rsid w:val="009B0805"/>
    <w:rsid w:val="009B0A80"/>
    <w:rsid w:val="009B2048"/>
    <w:rsid w:val="009B2611"/>
    <w:rsid w:val="009B3D2C"/>
    <w:rsid w:val="009B4294"/>
    <w:rsid w:val="009B5552"/>
    <w:rsid w:val="009B5CEE"/>
    <w:rsid w:val="009B5FE6"/>
    <w:rsid w:val="009B6006"/>
    <w:rsid w:val="009B6892"/>
    <w:rsid w:val="009B69DD"/>
    <w:rsid w:val="009B71C6"/>
    <w:rsid w:val="009C1E60"/>
    <w:rsid w:val="009C2AA2"/>
    <w:rsid w:val="009C2D49"/>
    <w:rsid w:val="009C301C"/>
    <w:rsid w:val="009C33D8"/>
    <w:rsid w:val="009C3787"/>
    <w:rsid w:val="009C3B25"/>
    <w:rsid w:val="009C3CFA"/>
    <w:rsid w:val="009C4782"/>
    <w:rsid w:val="009C480A"/>
    <w:rsid w:val="009C5481"/>
    <w:rsid w:val="009C5505"/>
    <w:rsid w:val="009C5BFE"/>
    <w:rsid w:val="009C5C37"/>
    <w:rsid w:val="009C60C9"/>
    <w:rsid w:val="009C6DC5"/>
    <w:rsid w:val="009C7249"/>
    <w:rsid w:val="009C7CF1"/>
    <w:rsid w:val="009D0B43"/>
    <w:rsid w:val="009D1346"/>
    <w:rsid w:val="009D227A"/>
    <w:rsid w:val="009D2E43"/>
    <w:rsid w:val="009D42A4"/>
    <w:rsid w:val="009D4982"/>
    <w:rsid w:val="009D5688"/>
    <w:rsid w:val="009D5C8B"/>
    <w:rsid w:val="009D7221"/>
    <w:rsid w:val="009D7963"/>
    <w:rsid w:val="009D7999"/>
    <w:rsid w:val="009D7D15"/>
    <w:rsid w:val="009E0522"/>
    <w:rsid w:val="009E1D06"/>
    <w:rsid w:val="009E403D"/>
    <w:rsid w:val="009E4098"/>
    <w:rsid w:val="009E4714"/>
    <w:rsid w:val="009E4949"/>
    <w:rsid w:val="009E4F90"/>
    <w:rsid w:val="009E5D28"/>
    <w:rsid w:val="009E5D3B"/>
    <w:rsid w:val="009E6BAE"/>
    <w:rsid w:val="009F02F6"/>
    <w:rsid w:val="009F0804"/>
    <w:rsid w:val="009F1AED"/>
    <w:rsid w:val="009F2B7B"/>
    <w:rsid w:val="009F2F1B"/>
    <w:rsid w:val="009F3C4B"/>
    <w:rsid w:val="009F52C2"/>
    <w:rsid w:val="009F6CC5"/>
    <w:rsid w:val="009F6ED7"/>
    <w:rsid w:val="00A000CA"/>
    <w:rsid w:val="00A01520"/>
    <w:rsid w:val="00A0185C"/>
    <w:rsid w:val="00A02C49"/>
    <w:rsid w:val="00A02CBD"/>
    <w:rsid w:val="00A02F15"/>
    <w:rsid w:val="00A03C94"/>
    <w:rsid w:val="00A04DE4"/>
    <w:rsid w:val="00A054D3"/>
    <w:rsid w:val="00A05D17"/>
    <w:rsid w:val="00A060AA"/>
    <w:rsid w:val="00A06DD9"/>
    <w:rsid w:val="00A079BC"/>
    <w:rsid w:val="00A07C86"/>
    <w:rsid w:val="00A07EF8"/>
    <w:rsid w:val="00A10080"/>
    <w:rsid w:val="00A10594"/>
    <w:rsid w:val="00A1167E"/>
    <w:rsid w:val="00A12335"/>
    <w:rsid w:val="00A131FD"/>
    <w:rsid w:val="00A142E9"/>
    <w:rsid w:val="00A14BF3"/>
    <w:rsid w:val="00A14F9F"/>
    <w:rsid w:val="00A15061"/>
    <w:rsid w:val="00A15DFD"/>
    <w:rsid w:val="00A1684B"/>
    <w:rsid w:val="00A16B2E"/>
    <w:rsid w:val="00A16BF7"/>
    <w:rsid w:val="00A170A9"/>
    <w:rsid w:val="00A212AB"/>
    <w:rsid w:val="00A214BF"/>
    <w:rsid w:val="00A2164B"/>
    <w:rsid w:val="00A23A87"/>
    <w:rsid w:val="00A24673"/>
    <w:rsid w:val="00A24D06"/>
    <w:rsid w:val="00A250BC"/>
    <w:rsid w:val="00A25D89"/>
    <w:rsid w:val="00A26FD5"/>
    <w:rsid w:val="00A30471"/>
    <w:rsid w:val="00A30837"/>
    <w:rsid w:val="00A32DD5"/>
    <w:rsid w:val="00A3360A"/>
    <w:rsid w:val="00A33CA5"/>
    <w:rsid w:val="00A33EF4"/>
    <w:rsid w:val="00A34E89"/>
    <w:rsid w:val="00A36301"/>
    <w:rsid w:val="00A36B45"/>
    <w:rsid w:val="00A37D1D"/>
    <w:rsid w:val="00A406CF"/>
    <w:rsid w:val="00A4082A"/>
    <w:rsid w:val="00A40877"/>
    <w:rsid w:val="00A40DB3"/>
    <w:rsid w:val="00A428CE"/>
    <w:rsid w:val="00A42EF6"/>
    <w:rsid w:val="00A43511"/>
    <w:rsid w:val="00A43E9A"/>
    <w:rsid w:val="00A44341"/>
    <w:rsid w:val="00A44C1E"/>
    <w:rsid w:val="00A44F3B"/>
    <w:rsid w:val="00A46CF8"/>
    <w:rsid w:val="00A46E96"/>
    <w:rsid w:val="00A51EBF"/>
    <w:rsid w:val="00A525AA"/>
    <w:rsid w:val="00A52B52"/>
    <w:rsid w:val="00A52CCD"/>
    <w:rsid w:val="00A540F9"/>
    <w:rsid w:val="00A54416"/>
    <w:rsid w:val="00A5557B"/>
    <w:rsid w:val="00A5559D"/>
    <w:rsid w:val="00A55D73"/>
    <w:rsid w:val="00A56F6B"/>
    <w:rsid w:val="00A57830"/>
    <w:rsid w:val="00A60048"/>
    <w:rsid w:val="00A606AF"/>
    <w:rsid w:val="00A60748"/>
    <w:rsid w:val="00A60A5E"/>
    <w:rsid w:val="00A612FA"/>
    <w:rsid w:val="00A62062"/>
    <w:rsid w:val="00A62592"/>
    <w:rsid w:val="00A626EA"/>
    <w:rsid w:val="00A62BFA"/>
    <w:rsid w:val="00A62E8D"/>
    <w:rsid w:val="00A62FF7"/>
    <w:rsid w:val="00A63363"/>
    <w:rsid w:val="00A63503"/>
    <w:rsid w:val="00A645D0"/>
    <w:rsid w:val="00A64B34"/>
    <w:rsid w:val="00A64E2E"/>
    <w:rsid w:val="00A651F3"/>
    <w:rsid w:val="00A65232"/>
    <w:rsid w:val="00A65795"/>
    <w:rsid w:val="00A66F10"/>
    <w:rsid w:val="00A67396"/>
    <w:rsid w:val="00A7035E"/>
    <w:rsid w:val="00A71F73"/>
    <w:rsid w:val="00A72F8A"/>
    <w:rsid w:val="00A73D39"/>
    <w:rsid w:val="00A73F71"/>
    <w:rsid w:val="00A746E4"/>
    <w:rsid w:val="00A74AB2"/>
    <w:rsid w:val="00A754E8"/>
    <w:rsid w:val="00A7670B"/>
    <w:rsid w:val="00A76838"/>
    <w:rsid w:val="00A80F8B"/>
    <w:rsid w:val="00A81E18"/>
    <w:rsid w:val="00A8276B"/>
    <w:rsid w:val="00A82D7C"/>
    <w:rsid w:val="00A830FC"/>
    <w:rsid w:val="00A83A67"/>
    <w:rsid w:val="00A84933"/>
    <w:rsid w:val="00A857AF"/>
    <w:rsid w:val="00A861CA"/>
    <w:rsid w:val="00A86611"/>
    <w:rsid w:val="00A86D78"/>
    <w:rsid w:val="00A875F1"/>
    <w:rsid w:val="00A90F4E"/>
    <w:rsid w:val="00A91B0E"/>
    <w:rsid w:val="00A922BD"/>
    <w:rsid w:val="00A92A2D"/>
    <w:rsid w:val="00A92B7D"/>
    <w:rsid w:val="00A92BA8"/>
    <w:rsid w:val="00A930BD"/>
    <w:rsid w:val="00A9312C"/>
    <w:rsid w:val="00A93275"/>
    <w:rsid w:val="00A93639"/>
    <w:rsid w:val="00A93A1E"/>
    <w:rsid w:val="00A93ADC"/>
    <w:rsid w:val="00A943E3"/>
    <w:rsid w:val="00A9482D"/>
    <w:rsid w:val="00A949DF"/>
    <w:rsid w:val="00A94B5D"/>
    <w:rsid w:val="00A94FDF"/>
    <w:rsid w:val="00A95A46"/>
    <w:rsid w:val="00A9629D"/>
    <w:rsid w:val="00A96E3B"/>
    <w:rsid w:val="00A97CB2"/>
    <w:rsid w:val="00AA0F26"/>
    <w:rsid w:val="00AA1F1A"/>
    <w:rsid w:val="00AA21E9"/>
    <w:rsid w:val="00AA22D6"/>
    <w:rsid w:val="00AA269E"/>
    <w:rsid w:val="00AA26E2"/>
    <w:rsid w:val="00AA4335"/>
    <w:rsid w:val="00AA4D13"/>
    <w:rsid w:val="00AA60AB"/>
    <w:rsid w:val="00AA7907"/>
    <w:rsid w:val="00AB0E4E"/>
    <w:rsid w:val="00AB0F86"/>
    <w:rsid w:val="00AB16CB"/>
    <w:rsid w:val="00AB178B"/>
    <w:rsid w:val="00AB24D4"/>
    <w:rsid w:val="00AB25E0"/>
    <w:rsid w:val="00AB370A"/>
    <w:rsid w:val="00AB3E08"/>
    <w:rsid w:val="00AB420A"/>
    <w:rsid w:val="00AB584A"/>
    <w:rsid w:val="00AB5C72"/>
    <w:rsid w:val="00AB66F0"/>
    <w:rsid w:val="00AC0D49"/>
    <w:rsid w:val="00AC185B"/>
    <w:rsid w:val="00AC1CD7"/>
    <w:rsid w:val="00AC29E6"/>
    <w:rsid w:val="00AC5491"/>
    <w:rsid w:val="00AC5695"/>
    <w:rsid w:val="00AC5816"/>
    <w:rsid w:val="00AC6992"/>
    <w:rsid w:val="00AC745F"/>
    <w:rsid w:val="00AD010A"/>
    <w:rsid w:val="00AD0BE4"/>
    <w:rsid w:val="00AD2822"/>
    <w:rsid w:val="00AD2ADE"/>
    <w:rsid w:val="00AD3C2F"/>
    <w:rsid w:val="00AD46A8"/>
    <w:rsid w:val="00AD473D"/>
    <w:rsid w:val="00AD49EA"/>
    <w:rsid w:val="00AD5550"/>
    <w:rsid w:val="00AD5C2B"/>
    <w:rsid w:val="00AD6277"/>
    <w:rsid w:val="00AD6872"/>
    <w:rsid w:val="00AD6947"/>
    <w:rsid w:val="00AD71F9"/>
    <w:rsid w:val="00AE075C"/>
    <w:rsid w:val="00AE08B4"/>
    <w:rsid w:val="00AE101C"/>
    <w:rsid w:val="00AE2193"/>
    <w:rsid w:val="00AE2383"/>
    <w:rsid w:val="00AE3BFC"/>
    <w:rsid w:val="00AE3E26"/>
    <w:rsid w:val="00AE4257"/>
    <w:rsid w:val="00AE48CC"/>
    <w:rsid w:val="00AE4900"/>
    <w:rsid w:val="00AE5400"/>
    <w:rsid w:val="00AE581D"/>
    <w:rsid w:val="00AE7AB0"/>
    <w:rsid w:val="00AE7AE1"/>
    <w:rsid w:val="00AE7C77"/>
    <w:rsid w:val="00AF0635"/>
    <w:rsid w:val="00AF14D6"/>
    <w:rsid w:val="00AF2FFA"/>
    <w:rsid w:val="00AF4835"/>
    <w:rsid w:val="00AF4DFB"/>
    <w:rsid w:val="00AF5632"/>
    <w:rsid w:val="00AF6151"/>
    <w:rsid w:val="00AF62EE"/>
    <w:rsid w:val="00AF69D1"/>
    <w:rsid w:val="00AF69E3"/>
    <w:rsid w:val="00AF6D16"/>
    <w:rsid w:val="00AF6D7F"/>
    <w:rsid w:val="00AF6E89"/>
    <w:rsid w:val="00B01039"/>
    <w:rsid w:val="00B04C51"/>
    <w:rsid w:val="00B06A05"/>
    <w:rsid w:val="00B079C7"/>
    <w:rsid w:val="00B11C51"/>
    <w:rsid w:val="00B1233D"/>
    <w:rsid w:val="00B12983"/>
    <w:rsid w:val="00B13980"/>
    <w:rsid w:val="00B14687"/>
    <w:rsid w:val="00B146F9"/>
    <w:rsid w:val="00B14C45"/>
    <w:rsid w:val="00B14F25"/>
    <w:rsid w:val="00B1621A"/>
    <w:rsid w:val="00B16262"/>
    <w:rsid w:val="00B16345"/>
    <w:rsid w:val="00B16472"/>
    <w:rsid w:val="00B16897"/>
    <w:rsid w:val="00B170E5"/>
    <w:rsid w:val="00B2065C"/>
    <w:rsid w:val="00B21CA5"/>
    <w:rsid w:val="00B21F54"/>
    <w:rsid w:val="00B22B29"/>
    <w:rsid w:val="00B22B5F"/>
    <w:rsid w:val="00B22BF2"/>
    <w:rsid w:val="00B22D7F"/>
    <w:rsid w:val="00B22DD0"/>
    <w:rsid w:val="00B23D96"/>
    <w:rsid w:val="00B23EAF"/>
    <w:rsid w:val="00B27014"/>
    <w:rsid w:val="00B300E8"/>
    <w:rsid w:val="00B306A7"/>
    <w:rsid w:val="00B309E6"/>
    <w:rsid w:val="00B30D64"/>
    <w:rsid w:val="00B30FE4"/>
    <w:rsid w:val="00B31B56"/>
    <w:rsid w:val="00B31E96"/>
    <w:rsid w:val="00B324E9"/>
    <w:rsid w:val="00B347EF"/>
    <w:rsid w:val="00B348C1"/>
    <w:rsid w:val="00B348D1"/>
    <w:rsid w:val="00B34902"/>
    <w:rsid w:val="00B34AA6"/>
    <w:rsid w:val="00B350C7"/>
    <w:rsid w:val="00B35170"/>
    <w:rsid w:val="00B355B5"/>
    <w:rsid w:val="00B358F0"/>
    <w:rsid w:val="00B36283"/>
    <w:rsid w:val="00B36582"/>
    <w:rsid w:val="00B36716"/>
    <w:rsid w:val="00B36A1D"/>
    <w:rsid w:val="00B405EC"/>
    <w:rsid w:val="00B40EB5"/>
    <w:rsid w:val="00B4184E"/>
    <w:rsid w:val="00B428E9"/>
    <w:rsid w:val="00B43608"/>
    <w:rsid w:val="00B43AD3"/>
    <w:rsid w:val="00B44700"/>
    <w:rsid w:val="00B448DE"/>
    <w:rsid w:val="00B4620B"/>
    <w:rsid w:val="00B5089B"/>
    <w:rsid w:val="00B51ACA"/>
    <w:rsid w:val="00B55761"/>
    <w:rsid w:val="00B55CBE"/>
    <w:rsid w:val="00B603F4"/>
    <w:rsid w:val="00B60767"/>
    <w:rsid w:val="00B61909"/>
    <w:rsid w:val="00B61F8B"/>
    <w:rsid w:val="00B62118"/>
    <w:rsid w:val="00B62570"/>
    <w:rsid w:val="00B62BA9"/>
    <w:rsid w:val="00B63B78"/>
    <w:rsid w:val="00B64627"/>
    <w:rsid w:val="00B64C4C"/>
    <w:rsid w:val="00B65233"/>
    <w:rsid w:val="00B65440"/>
    <w:rsid w:val="00B65501"/>
    <w:rsid w:val="00B6565F"/>
    <w:rsid w:val="00B66943"/>
    <w:rsid w:val="00B67045"/>
    <w:rsid w:val="00B670CF"/>
    <w:rsid w:val="00B706F9"/>
    <w:rsid w:val="00B70C52"/>
    <w:rsid w:val="00B7131D"/>
    <w:rsid w:val="00B715B2"/>
    <w:rsid w:val="00B71ED5"/>
    <w:rsid w:val="00B72618"/>
    <w:rsid w:val="00B72DF1"/>
    <w:rsid w:val="00B7496F"/>
    <w:rsid w:val="00B7585A"/>
    <w:rsid w:val="00B758F1"/>
    <w:rsid w:val="00B7596E"/>
    <w:rsid w:val="00B7643B"/>
    <w:rsid w:val="00B764C1"/>
    <w:rsid w:val="00B774EE"/>
    <w:rsid w:val="00B80AC2"/>
    <w:rsid w:val="00B80FA5"/>
    <w:rsid w:val="00B81169"/>
    <w:rsid w:val="00B824BF"/>
    <w:rsid w:val="00B838CA"/>
    <w:rsid w:val="00B845B7"/>
    <w:rsid w:val="00B846AE"/>
    <w:rsid w:val="00B84D21"/>
    <w:rsid w:val="00B86349"/>
    <w:rsid w:val="00B866F7"/>
    <w:rsid w:val="00B872BF"/>
    <w:rsid w:val="00B87654"/>
    <w:rsid w:val="00B87B17"/>
    <w:rsid w:val="00B87DCD"/>
    <w:rsid w:val="00B909EF"/>
    <w:rsid w:val="00B90FAC"/>
    <w:rsid w:val="00B914D4"/>
    <w:rsid w:val="00B91A66"/>
    <w:rsid w:val="00B91AD1"/>
    <w:rsid w:val="00B92796"/>
    <w:rsid w:val="00B92943"/>
    <w:rsid w:val="00B92FAF"/>
    <w:rsid w:val="00B9376C"/>
    <w:rsid w:val="00B93F33"/>
    <w:rsid w:val="00B94C61"/>
    <w:rsid w:val="00B95C39"/>
    <w:rsid w:val="00B95DFB"/>
    <w:rsid w:val="00B95E64"/>
    <w:rsid w:val="00B96E1D"/>
    <w:rsid w:val="00B978C6"/>
    <w:rsid w:val="00B97902"/>
    <w:rsid w:val="00BA00E5"/>
    <w:rsid w:val="00BA08EC"/>
    <w:rsid w:val="00BA2DBF"/>
    <w:rsid w:val="00BA3074"/>
    <w:rsid w:val="00BA512E"/>
    <w:rsid w:val="00BA6501"/>
    <w:rsid w:val="00BA69DB"/>
    <w:rsid w:val="00BA7948"/>
    <w:rsid w:val="00BA7C1B"/>
    <w:rsid w:val="00BB1865"/>
    <w:rsid w:val="00BB315B"/>
    <w:rsid w:val="00BB3C0A"/>
    <w:rsid w:val="00BB4045"/>
    <w:rsid w:val="00BB44CF"/>
    <w:rsid w:val="00BB45E0"/>
    <w:rsid w:val="00BB46CA"/>
    <w:rsid w:val="00BB4C1D"/>
    <w:rsid w:val="00BB5A55"/>
    <w:rsid w:val="00BB6B46"/>
    <w:rsid w:val="00BB766D"/>
    <w:rsid w:val="00BC13B5"/>
    <w:rsid w:val="00BC1AC7"/>
    <w:rsid w:val="00BC1B51"/>
    <w:rsid w:val="00BC2307"/>
    <w:rsid w:val="00BC492A"/>
    <w:rsid w:val="00BC4941"/>
    <w:rsid w:val="00BC5AEB"/>
    <w:rsid w:val="00BC5B92"/>
    <w:rsid w:val="00BC70EB"/>
    <w:rsid w:val="00BC7A61"/>
    <w:rsid w:val="00BD06B1"/>
    <w:rsid w:val="00BD085D"/>
    <w:rsid w:val="00BD1165"/>
    <w:rsid w:val="00BD15C6"/>
    <w:rsid w:val="00BD1DE5"/>
    <w:rsid w:val="00BD1F79"/>
    <w:rsid w:val="00BD286D"/>
    <w:rsid w:val="00BD2AD8"/>
    <w:rsid w:val="00BD3047"/>
    <w:rsid w:val="00BD315A"/>
    <w:rsid w:val="00BD41CC"/>
    <w:rsid w:val="00BD4F2D"/>
    <w:rsid w:val="00BD5BF6"/>
    <w:rsid w:val="00BD5C7C"/>
    <w:rsid w:val="00BD6567"/>
    <w:rsid w:val="00BE0FBA"/>
    <w:rsid w:val="00BE1292"/>
    <w:rsid w:val="00BE131D"/>
    <w:rsid w:val="00BE2093"/>
    <w:rsid w:val="00BE2549"/>
    <w:rsid w:val="00BE291A"/>
    <w:rsid w:val="00BE2BB8"/>
    <w:rsid w:val="00BE31B8"/>
    <w:rsid w:val="00BE3854"/>
    <w:rsid w:val="00BE3A90"/>
    <w:rsid w:val="00BE4707"/>
    <w:rsid w:val="00BE498B"/>
    <w:rsid w:val="00BE4B17"/>
    <w:rsid w:val="00BE5E2B"/>
    <w:rsid w:val="00BE6E86"/>
    <w:rsid w:val="00BE770D"/>
    <w:rsid w:val="00BE7892"/>
    <w:rsid w:val="00BF034D"/>
    <w:rsid w:val="00BF07EE"/>
    <w:rsid w:val="00BF0C76"/>
    <w:rsid w:val="00BF18FB"/>
    <w:rsid w:val="00BF1F83"/>
    <w:rsid w:val="00BF1F8B"/>
    <w:rsid w:val="00BF2D1A"/>
    <w:rsid w:val="00BF31EA"/>
    <w:rsid w:val="00BF351F"/>
    <w:rsid w:val="00BF7524"/>
    <w:rsid w:val="00C00593"/>
    <w:rsid w:val="00C0074A"/>
    <w:rsid w:val="00C0078E"/>
    <w:rsid w:val="00C0181D"/>
    <w:rsid w:val="00C0349D"/>
    <w:rsid w:val="00C03EC5"/>
    <w:rsid w:val="00C056BA"/>
    <w:rsid w:val="00C067EE"/>
    <w:rsid w:val="00C06C3B"/>
    <w:rsid w:val="00C06D8E"/>
    <w:rsid w:val="00C07D2F"/>
    <w:rsid w:val="00C11267"/>
    <w:rsid w:val="00C11306"/>
    <w:rsid w:val="00C1217C"/>
    <w:rsid w:val="00C125F8"/>
    <w:rsid w:val="00C12C6D"/>
    <w:rsid w:val="00C14A01"/>
    <w:rsid w:val="00C14FB9"/>
    <w:rsid w:val="00C163D9"/>
    <w:rsid w:val="00C16CC1"/>
    <w:rsid w:val="00C16F63"/>
    <w:rsid w:val="00C20770"/>
    <w:rsid w:val="00C2098E"/>
    <w:rsid w:val="00C20D89"/>
    <w:rsid w:val="00C21FE8"/>
    <w:rsid w:val="00C2206D"/>
    <w:rsid w:val="00C22672"/>
    <w:rsid w:val="00C23659"/>
    <w:rsid w:val="00C23BD9"/>
    <w:rsid w:val="00C24749"/>
    <w:rsid w:val="00C2480F"/>
    <w:rsid w:val="00C248F1"/>
    <w:rsid w:val="00C24FB6"/>
    <w:rsid w:val="00C25058"/>
    <w:rsid w:val="00C25169"/>
    <w:rsid w:val="00C2538B"/>
    <w:rsid w:val="00C26885"/>
    <w:rsid w:val="00C277A5"/>
    <w:rsid w:val="00C30630"/>
    <w:rsid w:val="00C30CA2"/>
    <w:rsid w:val="00C31178"/>
    <w:rsid w:val="00C31445"/>
    <w:rsid w:val="00C34123"/>
    <w:rsid w:val="00C345F8"/>
    <w:rsid w:val="00C354A7"/>
    <w:rsid w:val="00C35570"/>
    <w:rsid w:val="00C3578B"/>
    <w:rsid w:val="00C375AF"/>
    <w:rsid w:val="00C3780E"/>
    <w:rsid w:val="00C407C9"/>
    <w:rsid w:val="00C417B1"/>
    <w:rsid w:val="00C417ED"/>
    <w:rsid w:val="00C42874"/>
    <w:rsid w:val="00C42D4B"/>
    <w:rsid w:val="00C444C5"/>
    <w:rsid w:val="00C45CE4"/>
    <w:rsid w:val="00C46579"/>
    <w:rsid w:val="00C47849"/>
    <w:rsid w:val="00C50960"/>
    <w:rsid w:val="00C515C7"/>
    <w:rsid w:val="00C51689"/>
    <w:rsid w:val="00C51AFA"/>
    <w:rsid w:val="00C51DDF"/>
    <w:rsid w:val="00C5330C"/>
    <w:rsid w:val="00C5497A"/>
    <w:rsid w:val="00C54B3B"/>
    <w:rsid w:val="00C54B78"/>
    <w:rsid w:val="00C55916"/>
    <w:rsid w:val="00C57EC9"/>
    <w:rsid w:val="00C60FA2"/>
    <w:rsid w:val="00C611CC"/>
    <w:rsid w:val="00C617E1"/>
    <w:rsid w:val="00C62227"/>
    <w:rsid w:val="00C62BD4"/>
    <w:rsid w:val="00C63505"/>
    <w:rsid w:val="00C63C5C"/>
    <w:rsid w:val="00C65154"/>
    <w:rsid w:val="00C652CB"/>
    <w:rsid w:val="00C65594"/>
    <w:rsid w:val="00C65B03"/>
    <w:rsid w:val="00C66A19"/>
    <w:rsid w:val="00C675FD"/>
    <w:rsid w:val="00C67BB1"/>
    <w:rsid w:val="00C71141"/>
    <w:rsid w:val="00C7193A"/>
    <w:rsid w:val="00C71F61"/>
    <w:rsid w:val="00C7257E"/>
    <w:rsid w:val="00C737C3"/>
    <w:rsid w:val="00C745E4"/>
    <w:rsid w:val="00C74F72"/>
    <w:rsid w:val="00C75791"/>
    <w:rsid w:val="00C763BC"/>
    <w:rsid w:val="00C7710F"/>
    <w:rsid w:val="00C80AC2"/>
    <w:rsid w:val="00C81371"/>
    <w:rsid w:val="00C83E70"/>
    <w:rsid w:val="00C846FC"/>
    <w:rsid w:val="00C8484C"/>
    <w:rsid w:val="00C8519B"/>
    <w:rsid w:val="00C854BD"/>
    <w:rsid w:val="00C85B6B"/>
    <w:rsid w:val="00C90002"/>
    <w:rsid w:val="00C911E7"/>
    <w:rsid w:val="00C91956"/>
    <w:rsid w:val="00C91A2D"/>
    <w:rsid w:val="00C92D99"/>
    <w:rsid w:val="00C931E9"/>
    <w:rsid w:val="00C93594"/>
    <w:rsid w:val="00C93E72"/>
    <w:rsid w:val="00C9401B"/>
    <w:rsid w:val="00C94E52"/>
    <w:rsid w:val="00C95A6B"/>
    <w:rsid w:val="00C95BD7"/>
    <w:rsid w:val="00C966F3"/>
    <w:rsid w:val="00C969E4"/>
    <w:rsid w:val="00CA0E68"/>
    <w:rsid w:val="00CA1E65"/>
    <w:rsid w:val="00CA253D"/>
    <w:rsid w:val="00CA3730"/>
    <w:rsid w:val="00CA439E"/>
    <w:rsid w:val="00CA50E5"/>
    <w:rsid w:val="00CA5761"/>
    <w:rsid w:val="00CA57CC"/>
    <w:rsid w:val="00CA6E82"/>
    <w:rsid w:val="00CA737F"/>
    <w:rsid w:val="00CA7662"/>
    <w:rsid w:val="00CA79D4"/>
    <w:rsid w:val="00CB09DF"/>
    <w:rsid w:val="00CB0A48"/>
    <w:rsid w:val="00CB0A51"/>
    <w:rsid w:val="00CB2F5A"/>
    <w:rsid w:val="00CB341C"/>
    <w:rsid w:val="00CB402E"/>
    <w:rsid w:val="00CB4723"/>
    <w:rsid w:val="00CB51EB"/>
    <w:rsid w:val="00CB69B0"/>
    <w:rsid w:val="00CB7136"/>
    <w:rsid w:val="00CB725B"/>
    <w:rsid w:val="00CB75B3"/>
    <w:rsid w:val="00CC0DA0"/>
    <w:rsid w:val="00CC0E52"/>
    <w:rsid w:val="00CC2861"/>
    <w:rsid w:val="00CC310C"/>
    <w:rsid w:val="00CC3EE4"/>
    <w:rsid w:val="00CC4414"/>
    <w:rsid w:val="00CC45CD"/>
    <w:rsid w:val="00CC4867"/>
    <w:rsid w:val="00CC4DCC"/>
    <w:rsid w:val="00CC4E43"/>
    <w:rsid w:val="00CC562E"/>
    <w:rsid w:val="00CC5C83"/>
    <w:rsid w:val="00CC6BD6"/>
    <w:rsid w:val="00CC782A"/>
    <w:rsid w:val="00CD02CF"/>
    <w:rsid w:val="00CD07E0"/>
    <w:rsid w:val="00CD0BC5"/>
    <w:rsid w:val="00CD0C79"/>
    <w:rsid w:val="00CD168F"/>
    <w:rsid w:val="00CD1984"/>
    <w:rsid w:val="00CD1BFB"/>
    <w:rsid w:val="00CD2F37"/>
    <w:rsid w:val="00CD3A18"/>
    <w:rsid w:val="00CD40E2"/>
    <w:rsid w:val="00CD4A53"/>
    <w:rsid w:val="00CD55CA"/>
    <w:rsid w:val="00CD562F"/>
    <w:rsid w:val="00CD6357"/>
    <w:rsid w:val="00CD73E3"/>
    <w:rsid w:val="00CD743E"/>
    <w:rsid w:val="00CE0B9F"/>
    <w:rsid w:val="00CE11B0"/>
    <w:rsid w:val="00CE11B5"/>
    <w:rsid w:val="00CE1BCD"/>
    <w:rsid w:val="00CE425B"/>
    <w:rsid w:val="00CE5650"/>
    <w:rsid w:val="00CE777B"/>
    <w:rsid w:val="00CF0066"/>
    <w:rsid w:val="00CF0F36"/>
    <w:rsid w:val="00CF13D5"/>
    <w:rsid w:val="00CF1571"/>
    <w:rsid w:val="00CF18CA"/>
    <w:rsid w:val="00CF1E27"/>
    <w:rsid w:val="00CF1F0A"/>
    <w:rsid w:val="00CF2CC2"/>
    <w:rsid w:val="00CF3681"/>
    <w:rsid w:val="00CF39E6"/>
    <w:rsid w:val="00CF3F38"/>
    <w:rsid w:val="00CF49CD"/>
    <w:rsid w:val="00CF4BB1"/>
    <w:rsid w:val="00CF59C6"/>
    <w:rsid w:val="00CF6562"/>
    <w:rsid w:val="00CF65A0"/>
    <w:rsid w:val="00CF756B"/>
    <w:rsid w:val="00D00951"/>
    <w:rsid w:val="00D02D01"/>
    <w:rsid w:val="00D0361B"/>
    <w:rsid w:val="00D03F26"/>
    <w:rsid w:val="00D044EC"/>
    <w:rsid w:val="00D05240"/>
    <w:rsid w:val="00D05379"/>
    <w:rsid w:val="00D0566A"/>
    <w:rsid w:val="00D05D38"/>
    <w:rsid w:val="00D07035"/>
    <w:rsid w:val="00D07D3A"/>
    <w:rsid w:val="00D10001"/>
    <w:rsid w:val="00D1101C"/>
    <w:rsid w:val="00D113C6"/>
    <w:rsid w:val="00D12229"/>
    <w:rsid w:val="00D122EB"/>
    <w:rsid w:val="00D14255"/>
    <w:rsid w:val="00D15B85"/>
    <w:rsid w:val="00D16C28"/>
    <w:rsid w:val="00D17DCD"/>
    <w:rsid w:val="00D20076"/>
    <w:rsid w:val="00D203C2"/>
    <w:rsid w:val="00D210B9"/>
    <w:rsid w:val="00D21E07"/>
    <w:rsid w:val="00D22FF5"/>
    <w:rsid w:val="00D2359A"/>
    <w:rsid w:val="00D265FC"/>
    <w:rsid w:val="00D26EB1"/>
    <w:rsid w:val="00D273E6"/>
    <w:rsid w:val="00D27613"/>
    <w:rsid w:val="00D30AB1"/>
    <w:rsid w:val="00D30FD0"/>
    <w:rsid w:val="00D31E7E"/>
    <w:rsid w:val="00D32321"/>
    <w:rsid w:val="00D32EDC"/>
    <w:rsid w:val="00D33CAB"/>
    <w:rsid w:val="00D34065"/>
    <w:rsid w:val="00D34A01"/>
    <w:rsid w:val="00D373B3"/>
    <w:rsid w:val="00D407D0"/>
    <w:rsid w:val="00D422BF"/>
    <w:rsid w:val="00D42618"/>
    <w:rsid w:val="00D429EA"/>
    <w:rsid w:val="00D42C5C"/>
    <w:rsid w:val="00D4366B"/>
    <w:rsid w:val="00D43EDA"/>
    <w:rsid w:val="00D43F2F"/>
    <w:rsid w:val="00D46B1F"/>
    <w:rsid w:val="00D46BBF"/>
    <w:rsid w:val="00D50CD6"/>
    <w:rsid w:val="00D50DFB"/>
    <w:rsid w:val="00D516A9"/>
    <w:rsid w:val="00D518A3"/>
    <w:rsid w:val="00D5280E"/>
    <w:rsid w:val="00D52EB2"/>
    <w:rsid w:val="00D54304"/>
    <w:rsid w:val="00D5482D"/>
    <w:rsid w:val="00D54A66"/>
    <w:rsid w:val="00D54BED"/>
    <w:rsid w:val="00D55B65"/>
    <w:rsid w:val="00D563ED"/>
    <w:rsid w:val="00D570F4"/>
    <w:rsid w:val="00D57994"/>
    <w:rsid w:val="00D6007B"/>
    <w:rsid w:val="00D61AD2"/>
    <w:rsid w:val="00D624AB"/>
    <w:rsid w:val="00D62A15"/>
    <w:rsid w:val="00D62EDB"/>
    <w:rsid w:val="00D6377D"/>
    <w:rsid w:val="00D639E5"/>
    <w:rsid w:val="00D63FEC"/>
    <w:rsid w:val="00D6585E"/>
    <w:rsid w:val="00D6630E"/>
    <w:rsid w:val="00D66A48"/>
    <w:rsid w:val="00D67649"/>
    <w:rsid w:val="00D67E86"/>
    <w:rsid w:val="00D705D4"/>
    <w:rsid w:val="00D70772"/>
    <w:rsid w:val="00D7152D"/>
    <w:rsid w:val="00D729B5"/>
    <w:rsid w:val="00D72F74"/>
    <w:rsid w:val="00D73F39"/>
    <w:rsid w:val="00D74005"/>
    <w:rsid w:val="00D74819"/>
    <w:rsid w:val="00D74B40"/>
    <w:rsid w:val="00D75BDC"/>
    <w:rsid w:val="00D76F64"/>
    <w:rsid w:val="00D77537"/>
    <w:rsid w:val="00D7775F"/>
    <w:rsid w:val="00D779E2"/>
    <w:rsid w:val="00D80434"/>
    <w:rsid w:val="00D807BB"/>
    <w:rsid w:val="00D8090A"/>
    <w:rsid w:val="00D80BC5"/>
    <w:rsid w:val="00D80D72"/>
    <w:rsid w:val="00D80E40"/>
    <w:rsid w:val="00D823C5"/>
    <w:rsid w:val="00D8304E"/>
    <w:rsid w:val="00D83E9D"/>
    <w:rsid w:val="00D84428"/>
    <w:rsid w:val="00D84859"/>
    <w:rsid w:val="00D85861"/>
    <w:rsid w:val="00D858EC"/>
    <w:rsid w:val="00D85E93"/>
    <w:rsid w:val="00D85EE9"/>
    <w:rsid w:val="00D86211"/>
    <w:rsid w:val="00D8755D"/>
    <w:rsid w:val="00D87F67"/>
    <w:rsid w:val="00D9016C"/>
    <w:rsid w:val="00D90259"/>
    <w:rsid w:val="00D9253F"/>
    <w:rsid w:val="00D92E47"/>
    <w:rsid w:val="00D9331A"/>
    <w:rsid w:val="00D93663"/>
    <w:rsid w:val="00D93CEF"/>
    <w:rsid w:val="00DA0D92"/>
    <w:rsid w:val="00DA10C0"/>
    <w:rsid w:val="00DA22BF"/>
    <w:rsid w:val="00DA23AC"/>
    <w:rsid w:val="00DA3E51"/>
    <w:rsid w:val="00DA46ED"/>
    <w:rsid w:val="00DA52F1"/>
    <w:rsid w:val="00DA5792"/>
    <w:rsid w:val="00DA5C63"/>
    <w:rsid w:val="00DA61A8"/>
    <w:rsid w:val="00DA6485"/>
    <w:rsid w:val="00DB05F2"/>
    <w:rsid w:val="00DB0653"/>
    <w:rsid w:val="00DB096D"/>
    <w:rsid w:val="00DB1968"/>
    <w:rsid w:val="00DB2D65"/>
    <w:rsid w:val="00DB3280"/>
    <w:rsid w:val="00DB391D"/>
    <w:rsid w:val="00DB424F"/>
    <w:rsid w:val="00DB4399"/>
    <w:rsid w:val="00DB4DA4"/>
    <w:rsid w:val="00DB55FD"/>
    <w:rsid w:val="00DB6A0D"/>
    <w:rsid w:val="00DB78CD"/>
    <w:rsid w:val="00DC0FE7"/>
    <w:rsid w:val="00DC2491"/>
    <w:rsid w:val="00DC2639"/>
    <w:rsid w:val="00DC448B"/>
    <w:rsid w:val="00DC6E3F"/>
    <w:rsid w:val="00DD0B56"/>
    <w:rsid w:val="00DD2149"/>
    <w:rsid w:val="00DD2CA5"/>
    <w:rsid w:val="00DD329E"/>
    <w:rsid w:val="00DD4821"/>
    <w:rsid w:val="00DD4F4D"/>
    <w:rsid w:val="00DD5BE9"/>
    <w:rsid w:val="00DD6F92"/>
    <w:rsid w:val="00DE0745"/>
    <w:rsid w:val="00DE14AE"/>
    <w:rsid w:val="00DE5655"/>
    <w:rsid w:val="00DE590C"/>
    <w:rsid w:val="00DE6999"/>
    <w:rsid w:val="00DE73D9"/>
    <w:rsid w:val="00DF0280"/>
    <w:rsid w:val="00DF21D0"/>
    <w:rsid w:val="00DF27FD"/>
    <w:rsid w:val="00DF2B2D"/>
    <w:rsid w:val="00DF48F8"/>
    <w:rsid w:val="00DF4C31"/>
    <w:rsid w:val="00DF5676"/>
    <w:rsid w:val="00DF5753"/>
    <w:rsid w:val="00DF5A93"/>
    <w:rsid w:val="00DF5BD8"/>
    <w:rsid w:val="00DF6EC1"/>
    <w:rsid w:val="00DF712D"/>
    <w:rsid w:val="00DF73D2"/>
    <w:rsid w:val="00E00519"/>
    <w:rsid w:val="00E00786"/>
    <w:rsid w:val="00E04663"/>
    <w:rsid w:val="00E06065"/>
    <w:rsid w:val="00E06C24"/>
    <w:rsid w:val="00E06E25"/>
    <w:rsid w:val="00E0715E"/>
    <w:rsid w:val="00E07182"/>
    <w:rsid w:val="00E0737C"/>
    <w:rsid w:val="00E10493"/>
    <w:rsid w:val="00E14886"/>
    <w:rsid w:val="00E15E84"/>
    <w:rsid w:val="00E1663B"/>
    <w:rsid w:val="00E16FC1"/>
    <w:rsid w:val="00E17811"/>
    <w:rsid w:val="00E17CCA"/>
    <w:rsid w:val="00E203DE"/>
    <w:rsid w:val="00E204AA"/>
    <w:rsid w:val="00E21FEC"/>
    <w:rsid w:val="00E2216A"/>
    <w:rsid w:val="00E24151"/>
    <w:rsid w:val="00E253C4"/>
    <w:rsid w:val="00E257AB"/>
    <w:rsid w:val="00E25BEE"/>
    <w:rsid w:val="00E25DC7"/>
    <w:rsid w:val="00E26030"/>
    <w:rsid w:val="00E27AF7"/>
    <w:rsid w:val="00E3008B"/>
    <w:rsid w:val="00E30998"/>
    <w:rsid w:val="00E30DCF"/>
    <w:rsid w:val="00E3119F"/>
    <w:rsid w:val="00E31423"/>
    <w:rsid w:val="00E31696"/>
    <w:rsid w:val="00E31714"/>
    <w:rsid w:val="00E31B42"/>
    <w:rsid w:val="00E31F31"/>
    <w:rsid w:val="00E32A61"/>
    <w:rsid w:val="00E33127"/>
    <w:rsid w:val="00E345E0"/>
    <w:rsid w:val="00E34F77"/>
    <w:rsid w:val="00E35CAF"/>
    <w:rsid w:val="00E35D12"/>
    <w:rsid w:val="00E3624B"/>
    <w:rsid w:val="00E36A9B"/>
    <w:rsid w:val="00E36ADD"/>
    <w:rsid w:val="00E40257"/>
    <w:rsid w:val="00E40665"/>
    <w:rsid w:val="00E409FD"/>
    <w:rsid w:val="00E41209"/>
    <w:rsid w:val="00E422B1"/>
    <w:rsid w:val="00E4325D"/>
    <w:rsid w:val="00E43309"/>
    <w:rsid w:val="00E44425"/>
    <w:rsid w:val="00E45234"/>
    <w:rsid w:val="00E45B20"/>
    <w:rsid w:val="00E45BC3"/>
    <w:rsid w:val="00E45C13"/>
    <w:rsid w:val="00E46EF5"/>
    <w:rsid w:val="00E470BA"/>
    <w:rsid w:val="00E471A7"/>
    <w:rsid w:val="00E50175"/>
    <w:rsid w:val="00E5060A"/>
    <w:rsid w:val="00E512AE"/>
    <w:rsid w:val="00E52441"/>
    <w:rsid w:val="00E529AB"/>
    <w:rsid w:val="00E52A14"/>
    <w:rsid w:val="00E53CF5"/>
    <w:rsid w:val="00E53E70"/>
    <w:rsid w:val="00E54204"/>
    <w:rsid w:val="00E54421"/>
    <w:rsid w:val="00E54D73"/>
    <w:rsid w:val="00E54EC6"/>
    <w:rsid w:val="00E555C6"/>
    <w:rsid w:val="00E55839"/>
    <w:rsid w:val="00E55B06"/>
    <w:rsid w:val="00E57097"/>
    <w:rsid w:val="00E57226"/>
    <w:rsid w:val="00E6004B"/>
    <w:rsid w:val="00E600BB"/>
    <w:rsid w:val="00E60733"/>
    <w:rsid w:val="00E609B8"/>
    <w:rsid w:val="00E60E9E"/>
    <w:rsid w:val="00E612BD"/>
    <w:rsid w:val="00E61B5D"/>
    <w:rsid w:val="00E6306C"/>
    <w:rsid w:val="00E63D7B"/>
    <w:rsid w:val="00E640C7"/>
    <w:rsid w:val="00E65826"/>
    <w:rsid w:val="00E66143"/>
    <w:rsid w:val="00E66AA3"/>
    <w:rsid w:val="00E67A91"/>
    <w:rsid w:val="00E703A7"/>
    <w:rsid w:val="00E708B1"/>
    <w:rsid w:val="00E719BC"/>
    <w:rsid w:val="00E72E0D"/>
    <w:rsid w:val="00E72F84"/>
    <w:rsid w:val="00E73410"/>
    <w:rsid w:val="00E739BA"/>
    <w:rsid w:val="00E762E5"/>
    <w:rsid w:val="00E765A6"/>
    <w:rsid w:val="00E772F9"/>
    <w:rsid w:val="00E77EA0"/>
    <w:rsid w:val="00E80816"/>
    <w:rsid w:val="00E81564"/>
    <w:rsid w:val="00E829AC"/>
    <w:rsid w:val="00E82F2D"/>
    <w:rsid w:val="00E844CC"/>
    <w:rsid w:val="00E84F56"/>
    <w:rsid w:val="00E8573A"/>
    <w:rsid w:val="00E859ED"/>
    <w:rsid w:val="00E8659B"/>
    <w:rsid w:val="00E865ED"/>
    <w:rsid w:val="00E86D0F"/>
    <w:rsid w:val="00E870F3"/>
    <w:rsid w:val="00E87ECD"/>
    <w:rsid w:val="00E90F28"/>
    <w:rsid w:val="00E91D67"/>
    <w:rsid w:val="00E92905"/>
    <w:rsid w:val="00E93FB5"/>
    <w:rsid w:val="00E9454C"/>
    <w:rsid w:val="00E95324"/>
    <w:rsid w:val="00E97E90"/>
    <w:rsid w:val="00EA1BFC"/>
    <w:rsid w:val="00EA23C1"/>
    <w:rsid w:val="00EA2875"/>
    <w:rsid w:val="00EA2CCC"/>
    <w:rsid w:val="00EA4347"/>
    <w:rsid w:val="00EA49FC"/>
    <w:rsid w:val="00EA7A55"/>
    <w:rsid w:val="00EB0F5E"/>
    <w:rsid w:val="00EB1F79"/>
    <w:rsid w:val="00EB2F9C"/>
    <w:rsid w:val="00EB35E5"/>
    <w:rsid w:val="00EB3BB3"/>
    <w:rsid w:val="00EB4C68"/>
    <w:rsid w:val="00EB538D"/>
    <w:rsid w:val="00EB578E"/>
    <w:rsid w:val="00EB5E93"/>
    <w:rsid w:val="00EB6599"/>
    <w:rsid w:val="00EB71BE"/>
    <w:rsid w:val="00EB7B73"/>
    <w:rsid w:val="00EC03B2"/>
    <w:rsid w:val="00EC04F1"/>
    <w:rsid w:val="00EC1C5A"/>
    <w:rsid w:val="00EC2837"/>
    <w:rsid w:val="00EC4745"/>
    <w:rsid w:val="00EC4D9A"/>
    <w:rsid w:val="00EC5CF7"/>
    <w:rsid w:val="00EC5DEA"/>
    <w:rsid w:val="00EC7683"/>
    <w:rsid w:val="00ED095A"/>
    <w:rsid w:val="00ED2F9F"/>
    <w:rsid w:val="00ED3628"/>
    <w:rsid w:val="00ED3C33"/>
    <w:rsid w:val="00ED44FA"/>
    <w:rsid w:val="00ED4933"/>
    <w:rsid w:val="00ED5978"/>
    <w:rsid w:val="00ED5C93"/>
    <w:rsid w:val="00ED5FB5"/>
    <w:rsid w:val="00ED66A6"/>
    <w:rsid w:val="00ED6CE1"/>
    <w:rsid w:val="00ED740F"/>
    <w:rsid w:val="00EE0921"/>
    <w:rsid w:val="00EE12C0"/>
    <w:rsid w:val="00EE2240"/>
    <w:rsid w:val="00EE2765"/>
    <w:rsid w:val="00EE2BCC"/>
    <w:rsid w:val="00EE2D92"/>
    <w:rsid w:val="00EE2E55"/>
    <w:rsid w:val="00EE35D3"/>
    <w:rsid w:val="00EE3CC0"/>
    <w:rsid w:val="00EE4525"/>
    <w:rsid w:val="00EE475A"/>
    <w:rsid w:val="00EE47A0"/>
    <w:rsid w:val="00EE55B2"/>
    <w:rsid w:val="00EE5D74"/>
    <w:rsid w:val="00EE6537"/>
    <w:rsid w:val="00EE69DB"/>
    <w:rsid w:val="00EE766F"/>
    <w:rsid w:val="00EF11F5"/>
    <w:rsid w:val="00EF21FC"/>
    <w:rsid w:val="00EF24A9"/>
    <w:rsid w:val="00EF2967"/>
    <w:rsid w:val="00EF494E"/>
    <w:rsid w:val="00EF4D30"/>
    <w:rsid w:val="00EF4FE4"/>
    <w:rsid w:val="00EF5E59"/>
    <w:rsid w:val="00EF6176"/>
    <w:rsid w:val="00EF733E"/>
    <w:rsid w:val="00EF7E21"/>
    <w:rsid w:val="00F00210"/>
    <w:rsid w:val="00F002E6"/>
    <w:rsid w:val="00F007C8"/>
    <w:rsid w:val="00F01A16"/>
    <w:rsid w:val="00F02540"/>
    <w:rsid w:val="00F03815"/>
    <w:rsid w:val="00F0499D"/>
    <w:rsid w:val="00F053A5"/>
    <w:rsid w:val="00F059CC"/>
    <w:rsid w:val="00F05A1B"/>
    <w:rsid w:val="00F06230"/>
    <w:rsid w:val="00F063CC"/>
    <w:rsid w:val="00F07375"/>
    <w:rsid w:val="00F076EA"/>
    <w:rsid w:val="00F104CF"/>
    <w:rsid w:val="00F10EE2"/>
    <w:rsid w:val="00F11235"/>
    <w:rsid w:val="00F118A6"/>
    <w:rsid w:val="00F12985"/>
    <w:rsid w:val="00F12B8C"/>
    <w:rsid w:val="00F13360"/>
    <w:rsid w:val="00F1361E"/>
    <w:rsid w:val="00F1400E"/>
    <w:rsid w:val="00F14F6C"/>
    <w:rsid w:val="00F1792B"/>
    <w:rsid w:val="00F2020F"/>
    <w:rsid w:val="00F20ABB"/>
    <w:rsid w:val="00F20C6C"/>
    <w:rsid w:val="00F21430"/>
    <w:rsid w:val="00F221AC"/>
    <w:rsid w:val="00F223CF"/>
    <w:rsid w:val="00F22AC7"/>
    <w:rsid w:val="00F231FF"/>
    <w:rsid w:val="00F24FEA"/>
    <w:rsid w:val="00F27228"/>
    <w:rsid w:val="00F3022A"/>
    <w:rsid w:val="00F30595"/>
    <w:rsid w:val="00F318DC"/>
    <w:rsid w:val="00F318F6"/>
    <w:rsid w:val="00F32558"/>
    <w:rsid w:val="00F33398"/>
    <w:rsid w:val="00F33A79"/>
    <w:rsid w:val="00F35BCF"/>
    <w:rsid w:val="00F3683D"/>
    <w:rsid w:val="00F37CEA"/>
    <w:rsid w:val="00F40E7B"/>
    <w:rsid w:val="00F40F3D"/>
    <w:rsid w:val="00F40F88"/>
    <w:rsid w:val="00F41105"/>
    <w:rsid w:val="00F4143F"/>
    <w:rsid w:val="00F414AD"/>
    <w:rsid w:val="00F42597"/>
    <w:rsid w:val="00F426C8"/>
    <w:rsid w:val="00F4351B"/>
    <w:rsid w:val="00F43BF6"/>
    <w:rsid w:val="00F440C0"/>
    <w:rsid w:val="00F44AB6"/>
    <w:rsid w:val="00F44FF4"/>
    <w:rsid w:val="00F45E69"/>
    <w:rsid w:val="00F46FFB"/>
    <w:rsid w:val="00F50825"/>
    <w:rsid w:val="00F50D84"/>
    <w:rsid w:val="00F51219"/>
    <w:rsid w:val="00F51465"/>
    <w:rsid w:val="00F51F3E"/>
    <w:rsid w:val="00F52476"/>
    <w:rsid w:val="00F528DB"/>
    <w:rsid w:val="00F52AE4"/>
    <w:rsid w:val="00F530E7"/>
    <w:rsid w:val="00F53D83"/>
    <w:rsid w:val="00F545AC"/>
    <w:rsid w:val="00F5525D"/>
    <w:rsid w:val="00F558D7"/>
    <w:rsid w:val="00F558E9"/>
    <w:rsid w:val="00F55AC0"/>
    <w:rsid w:val="00F56175"/>
    <w:rsid w:val="00F56B47"/>
    <w:rsid w:val="00F57759"/>
    <w:rsid w:val="00F57AB0"/>
    <w:rsid w:val="00F60825"/>
    <w:rsid w:val="00F609A8"/>
    <w:rsid w:val="00F61FD4"/>
    <w:rsid w:val="00F63794"/>
    <w:rsid w:val="00F63D09"/>
    <w:rsid w:val="00F642DF"/>
    <w:rsid w:val="00F64E35"/>
    <w:rsid w:val="00F64F1C"/>
    <w:rsid w:val="00F6598F"/>
    <w:rsid w:val="00F6676C"/>
    <w:rsid w:val="00F6799C"/>
    <w:rsid w:val="00F711EF"/>
    <w:rsid w:val="00F7178A"/>
    <w:rsid w:val="00F718BB"/>
    <w:rsid w:val="00F7233C"/>
    <w:rsid w:val="00F72438"/>
    <w:rsid w:val="00F726B4"/>
    <w:rsid w:val="00F73E6B"/>
    <w:rsid w:val="00F77E9A"/>
    <w:rsid w:val="00F8048F"/>
    <w:rsid w:val="00F82077"/>
    <w:rsid w:val="00F82C30"/>
    <w:rsid w:val="00F842AD"/>
    <w:rsid w:val="00F8444D"/>
    <w:rsid w:val="00F84AD3"/>
    <w:rsid w:val="00F84B86"/>
    <w:rsid w:val="00F864D3"/>
    <w:rsid w:val="00F904F9"/>
    <w:rsid w:val="00F9074B"/>
    <w:rsid w:val="00F90EEB"/>
    <w:rsid w:val="00F91017"/>
    <w:rsid w:val="00F91107"/>
    <w:rsid w:val="00F91AB6"/>
    <w:rsid w:val="00F92201"/>
    <w:rsid w:val="00F93339"/>
    <w:rsid w:val="00F93453"/>
    <w:rsid w:val="00F9438B"/>
    <w:rsid w:val="00F975A1"/>
    <w:rsid w:val="00F97E2F"/>
    <w:rsid w:val="00FA0D82"/>
    <w:rsid w:val="00FA1596"/>
    <w:rsid w:val="00FA3D74"/>
    <w:rsid w:val="00FA6414"/>
    <w:rsid w:val="00FA72B7"/>
    <w:rsid w:val="00FA7BD6"/>
    <w:rsid w:val="00FA7BD8"/>
    <w:rsid w:val="00FB03DA"/>
    <w:rsid w:val="00FB0792"/>
    <w:rsid w:val="00FB09E3"/>
    <w:rsid w:val="00FB0AC8"/>
    <w:rsid w:val="00FB1586"/>
    <w:rsid w:val="00FB16A3"/>
    <w:rsid w:val="00FB233C"/>
    <w:rsid w:val="00FB329F"/>
    <w:rsid w:val="00FB4774"/>
    <w:rsid w:val="00FB6907"/>
    <w:rsid w:val="00FB6E9A"/>
    <w:rsid w:val="00FB712F"/>
    <w:rsid w:val="00FB77A4"/>
    <w:rsid w:val="00FC1B2D"/>
    <w:rsid w:val="00FC1C4C"/>
    <w:rsid w:val="00FC1E68"/>
    <w:rsid w:val="00FC2793"/>
    <w:rsid w:val="00FC399F"/>
    <w:rsid w:val="00FC561F"/>
    <w:rsid w:val="00FC5A2A"/>
    <w:rsid w:val="00FC7197"/>
    <w:rsid w:val="00FC7FA2"/>
    <w:rsid w:val="00FC7FD2"/>
    <w:rsid w:val="00FD352E"/>
    <w:rsid w:val="00FD387F"/>
    <w:rsid w:val="00FD4103"/>
    <w:rsid w:val="00FD4830"/>
    <w:rsid w:val="00FD531C"/>
    <w:rsid w:val="00FD5F4D"/>
    <w:rsid w:val="00FD6BA3"/>
    <w:rsid w:val="00FD6DFF"/>
    <w:rsid w:val="00FE1E53"/>
    <w:rsid w:val="00FE2850"/>
    <w:rsid w:val="00FE2DC8"/>
    <w:rsid w:val="00FE4034"/>
    <w:rsid w:val="00FE4584"/>
    <w:rsid w:val="00FE58BB"/>
    <w:rsid w:val="00FE59BE"/>
    <w:rsid w:val="00FE78AA"/>
    <w:rsid w:val="00FE7E08"/>
    <w:rsid w:val="00FE7FA7"/>
    <w:rsid w:val="00FF07F4"/>
    <w:rsid w:val="00FF1049"/>
    <w:rsid w:val="00FF1467"/>
    <w:rsid w:val="00FF293F"/>
    <w:rsid w:val="00FF2E55"/>
    <w:rsid w:val="00FF49E0"/>
    <w:rsid w:val="00FF54EF"/>
    <w:rsid w:val="00FF5D90"/>
    <w:rsid w:val="00FF5F06"/>
    <w:rsid w:val="00FF600D"/>
    <w:rsid w:val="00FF6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0E3F569F"/>
  <w15:docId w15:val="{0C377AD8-3F51-407B-833C-8A482473A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0" w:unhideWhenUsed="1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54E8"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jc w:val="center"/>
      <w:outlineLvl w:val="0"/>
    </w:pPr>
    <w:rPr>
      <w:b/>
      <w:sz w:val="44"/>
      <w:szCs w:val="20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ind w:left="0" w:firstLine="708"/>
      <w:jc w:val="center"/>
      <w:outlineLvl w:val="1"/>
    </w:pPr>
    <w:rPr>
      <w:b/>
      <w:sz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2E19B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jc w:val="center"/>
      <w:outlineLvl w:val="3"/>
    </w:pPr>
    <w:rPr>
      <w:b/>
      <w:sz w:val="28"/>
      <w:szCs w:val="2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D5C2B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gwek8">
    <w:name w:val="heading 8"/>
    <w:basedOn w:val="Normalny"/>
    <w:next w:val="Normalny"/>
    <w:qFormat/>
    <w:pPr>
      <w:keepNext/>
      <w:numPr>
        <w:ilvl w:val="7"/>
        <w:numId w:val="1"/>
      </w:numPr>
      <w:outlineLvl w:val="7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eastAsia="Times New Roman" w:hAnsi="Times New Roman" w:cs="Wingdings"/>
    </w:rPr>
  </w:style>
  <w:style w:type="character" w:customStyle="1" w:styleId="WW8Num4z0">
    <w:name w:val="WW8Num4z0"/>
    <w:rPr>
      <w:b w:val="0"/>
      <w:i w:val="0"/>
    </w:rPr>
  </w:style>
  <w:style w:type="character" w:customStyle="1" w:styleId="WW8Num6z0">
    <w:name w:val="WW8Num6z0"/>
    <w:rPr>
      <w:b w:val="0"/>
      <w:i w:val="0"/>
    </w:rPr>
  </w:style>
  <w:style w:type="character" w:customStyle="1" w:styleId="WW8Num8z0">
    <w:name w:val="WW8Num8z0"/>
    <w:rPr>
      <w:rFonts w:cs="Times New Roman"/>
    </w:rPr>
  </w:style>
  <w:style w:type="character" w:customStyle="1" w:styleId="WW8Num9z1">
    <w:name w:val="WW8Num9z1"/>
    <w:rPr>
      <w:b w:val="0"/>
    </w:rPr>
  </w:style>
  <w:style w:type="character" w:customStyle="1" w:styleId="WW8Num10z0">
    <w:name w:val="WW8Num10z0"/>
    <w:rPr>
      <w:rFonts w:ascii="Times New Roman" w:hAnsi="Times New Roman" w:cs="Times New Roman"/>
      <w:b w:val="0"/>
      <w:i w:val="0"/>
    </w:rPr>
  </w:style>
  <w:style w:type="character" w:customStyle="1" w:styleId="WW8Num10z1">
    <w:name w:val="WW8Num10z1"/>
    <w:rPr>
      <w:b w:val="0"/>
      <w:sz w:val="24"/>
      <w:szCs w:val="24"/>
    </w:rPr>
  </w:style>
  <w:style w:type="character" w:customStyle="1" w:styleId="WW8Num11z0">
    <w:name w:val="WW8Num11z0"/>
    <w:rPr>
      <w:rFonts w:cs="Times New Roman"/>
    </w:rPr>
  </w:style>
  <w:style w:type="character" w:customStyle="1" w:styleId="WW8Num26z0">
    <w:name w:val="WW8Num26z0"/>
    <w:rPr>
      <w:rFonts w:cs="Times New Roman"/>
    </w:rPr>
  </w:style>
  <w:style w:type="character" w:customStyle="1" w:styleId="WW8Num30z0">
    <w:name w:val="WW8Num30z0"/>
    <w:rPr>
      <w:rFonts w:cs="Times New Roman"/>
    </w:rPr>
  </w:style>
  <w:style w:type="character" w:customStyle="1" w:styleId="WW8Num33z0">
    <w:name w:val="WW8Num33z0"/>
    <w:rPr>
      <w:rFonts w:cs="Times New Roman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8Num7z0">
    <w:name w:val="WW8Num7z0"/>
    <w:rPr>
      <w:rFonts w:cs="Times New Roman"/>
    </w:rPr>
  </w:style>
  <w:style w:type="character" w:customStyle="1" w:styleId="WW8Num9z0">
    <w:name w:val="WW8Num9z0"/>
    <w:rPr>
      <w:rFonts w:cs="Times New Roman"/>
    </w:rPr>
  </w:style>
  <w:style w:type="character" w:customStyle="1" w:styleId="WW8Num12z0">
    <w:name w:val="WW8Num12z0"/>
    <w:rPr>
      <w:rFonts w:cs="Times New Roman"/>
    </w:rPr>
  </w:style>
  <w:style w:type="character" w:customStyle="1" w:styleId="WW8Num13z0">
    <w:name w:val="WW8Num13z0"/>
    <w:rPr>
      <w:rFonts w:cs="Times New Roman"/>
    </w:rPr>
  </w:style>
  <w:style w:type="character" w:customStyle="1" w:styleId="WW8Num14z0">
    <w:name w:val="WW8Num14z0"/>
    <w:rPr>
      <w:rFonts w:cs="Times New Roman"/>
    </w:rPr>
  </w:style>
  <w:style w:type="character" w:customStyle="1" w:styleId="WW8Num15z0">
    <w:name w:val="WW8Num15z0"/>
    <w:rPr>
      <w:rFonts w:cs="Times New Roman"/>
    </w:rPr>
  </w:style>
  <w:style w:type="character" w:customStyle="1" w:styleId="WW8Num16z0">
    <w:name w:val="WW8Num16z0"/>
    <w:rPr>
      <w:rFonts w:cs="Times New Roman"/>
    </w:rPr>
  </w:style>
  <w:style w:type="character" w:customStyle="1" w:styleId="WW8Num17z0">
    <w:name w:val="WW8Num17z0"/>
    <w:rPr>
      <w:rFonts w:cs="Times New Roman"/>
    </w:rPr>
  </w:style>
  <w:style w:type="character" w:customStyle="1" w:styleId="WW8Num18z0">
    <w:name w:val="WW8Num18z0"/>
    <w:rPr>
      <w:rFonts w:cs="Times New Roman"/>
    </w:rPr>
  </w:style>
  <w:style w:type="character" w:customStyle="1" w:styleId="WW8Num19z0">
    <w:name w:val="WW8Num19z0"/>
    <w:rPr>
      <w:rFonts w:ascii="Times New Roman" w:hAnsi="Times New Roman" w:cs="Times New Roman"/>
      <w:b w:val="0"/>
      <w:i w:val="0"/>
      <w:sz w:val="24"/>
    </w:rPr>
  </w:style>
  <w:style w:type="character" w:customStyle="1" w:styleId="WW8Num20z0">
    <w:name w:val="WW8Num20z0"/>
    <w:rPr>
      <w:rFonts w:cs="Times New Roman"/>
    </w:rPr>
  </w:style>
  <w:style w:type="character" w:customStyle="1" w:styleId="WW8Num21z0">
    <w:name w:val="WW8Num21z0"/>
    <w:rPr>
      <w:rFonts w:cs="Times New Roman"/>
    </w:rPr>
  </w:style>
  <w:style w:type="character" w:customStyle="1" w:styleId="WW8Num22z0">
    <w:name w:val="WW8Num22z0"/>
    <w:rPr>
      <w:rFonts w:cs="Times New Roman"/>
    </w:rPr>
  </w:style>
  <w:style w:type="character" w:customStyle="1" w:styleId="WW8Num23z1">
    <w:name w:val="WW8Num23z1"/>
    <w:rPr>
      <w:b w:val="0"/>
    </w:rPr>
  </w:style>
  <w:style w:type="character" w:customStyle="1" w:styleId="WW8Num24z0">
    <w:name w:val="WW8Num24z0"/>
    <w:rPr>
      <w:rFonts w:cs="Times New Roman"/>
    </w:rPr>
  </w:style>
  <w:style w:type="character" w:customStyle="1" w:styleId="WW8Num25z0">
    <w:name w:val="WW8Num25z0"/>
    <w:rPr>
      <w:rFonts w:cs="Times New Roman"/>
    </w:rPr>
  </w:style>
  <w:style w:type="character" w:customStyle="1" w:styleId="WW8Num25z1">
    <w:name w:val="WW8Num25z1"/>
    <w:rPr>
      <w:b w:val="0"/>
      <w:sz w:val="24"/>
      <w:szCs w:val="24"/>
    </w:rPr>
  </w:style>
  <w:style w:type="character" w:customStyle="1" w:styleId="WW8Num25z2">
    <w:name w:val="WW8Num25z2"/>
    <w:rPr>
      <w:rFonts w:cs="Times New Roman"/>
    </w:rPr>
  </w:style>
  <w:style w:type="character" w:customStyle="1" w:styleId="WW8Num27z0">
    <w:name w:val="WW8Num27z0"/>
    <w:rPr>
      <w:rFonts w:cs="Times New Roman"/>
    </w:rPr>
  </w:style>
  <w:style w:type="character" w:customStyle="1" w:styleId="WW8Num28z0">
    <w:name w:val="WW8Num28z0"/>
    <w:rPr>
      <w:b w:val="0"/>
    </w:rPr>
  </w:style>
  <w:style w:type="character" w:customStyle="1" w:styleId="WW8Num29z0">
    <w:name w:val="WW8Num29z0"/>
    <w:rPr>
      <w:rFonts w:cs="Times New Roman"/>
    </w:rPr>
  </w:style>
  <w:style w:type="character" w:customStyle="1" w:styleId="WW8Num31z0">
    <w:name w:val="WW8Num31z0"/>
    <w:rPr>
      <w:rFonts w:ascii="StarSymbol" w:eastAsia="Courier New" w:hAnsi="StarSymbol" w:cs="StarSymbol"/>
      <w:b w:val="0"/>
      <w:i w:val="0"/>
      <w:sz w:val="24"/>
    </w:rPr>
  </w:style>
  <w:style w:type="character" w:customStyle="1" w:styleId="WW8Num32z0">
    <w:name w:val="WW8Num32z0"/>
    <w:rPr>
      <w:rFonts w:cs="Times New Roman"/>
    </w:rPr>
  </w:style>
  <w:style w:type="character" w:customStyle="1" w:styleId="WW8Num34z0">
    <w:name w:val="WW8Num34z0"/>
    <w:rPr>
      <w:rFonts w:cs="Times New Roman"/>
    </w:rPr>
  </w:style>
  <w:style w:type="character" w:customStyle="1" w:styleId="WW8Num35z0">
    <w:name w:val="WW8Num35z0"/>
    <w:rPr>
      <w:rFonts w:cs="Times New Roman"/>
    </w:rPr>
  </w:style>
  <w:style w:type="character" w:customStyle="1" w:styleId="WW8Num36z0">
    <w:name w:val="WW8Num36z0"/>
    <w:rPr>
      <w:rFonts w:ascii="Times New Roman" w:eastAsia="Times New Roman" w:hAnsi="Times New Roman" w:cs="Times New Roman"/>
      <w:b w:val="0"/>
      <w:i w:val="0"/>
      <w:sz w:val="24"/>
    </w:rPr>
  </w:style>
  <w:style w:type="character" w:customStyle="1" w:styleId="WW8Num38z0">
    <w:name w:val="WW8Num38z0"/>
    <w:rPr>
      <w:rFonts w:cs="Times New Roman"/>
    </w:rPr>
  </w:style>
  <w:style w:type="character" w:customStyle="1" w:styleId="WW8Num39z0">
    <w:name w:val="WW8Num39z0"/>
    <w:rPr>
      <w:rFonts w:cs="Times New Roman"/>
      <w:b w:val="0"/>
      <w:color w:val="auto"/>
    </w:rPr>
  </w:style>
  <w:style w:type="character" w:customStyle="1" w:styleId="WW8Num40z0">
    <w:name w:val="WW8Num40z0"/>
    <w:rPr>
      <w:rFonts w:cs="Times New Roman"/>
    </w:rPr>
  </w:style>
  <w:style w:type="character" w:customStyle="1" w:styleId="WW8Num41z0">
    <w:name w:val="WW8Num41z0"/>
    <w:rPr>
      <w:rFonts w:ascii="Times New Roman" w:hAnsi="Times New Roman" w:cs="Times New Roman"/>
    </w:rPr>
  </w:style>
  <w:style w:type="character" w:customStyle="1" w:styleId="WW8Num42z0">
    <w:name w:val="WW8Num42z0"/>
    <w:rPr>
      <w:rFonts w:cs="Times New Roman"/>
    </w:rPr>
  </w:style>
  <w:style w:type="character" w:customStyle="1" w:styleId="WW8Num43z0">
    <w:name w:val="WW8Num43z0"/>
    <w:rPr>
      <w:rFonts w:cs="Times New Roman"/>
    </w:rPr>
  </w:style>
  <w:style w:type="character" w:customStyle="1" w:styleId="WW8Num57z0">
    <w:name w:val="WW8Num57z0"/>
    <w:rPr>
      <w:b/>
    </w:rPr>
  </w:style>
  <w:style w:type="character" w:customStyle="1" w:styleId="WW8Num61z0">
    <w:name w:val="WW8Num61z0"/>
    <w:rPr>
      <w:b w:val="0"/>
    </w:rPr>
  </w:style>
  <w:style w:type="character" w:customStyle="1" w:styleId="WW8Num64z0">
    <w:name w:val="WW8Num64z0"/>
    <w:rPr>
      <w:b w:val="0"/>
    </w:rPr>
  </w:style>
  <w:style w:type="character" w:customStyle="1" w:styleId="Domylnaczcionkaakapitu4">
    <w:name w:val="Domyślna czcionka akapitu4"/>
  </w:style>
  <w:style w:type="character" w:customStyle="1" w:styleId="WW8Num37z0">
    <w:name w:val="WW8Num37z0"/>
    <w:rPr>
      <w:rFonts w:cs="Times New Roman"/>
    </w:rPr>
  </w:style>
  <w:style w:type="character" w:customStyle="1" w:styleId="WW8Num44z0">
    <w:name w:val="WW8Num44z0"/>
    <w:rPr>
      <w:rFonts w:cs="Times New Roman"/>
    </w:rPr>
  </w:style>
  <w:style w:type="character" w:customStyle="1" w:styleId="WW-Absatz-Standardschriftart11">
    <w:name w:val="WW-Absatz-Standardschriftart11"/>
  </w:style>
  <w:style w:type="character" w:customStyle="1" w:styleId="WW8Num3z0">
    <w:name w:val="WW8Num3z0"/>
    <w:rPr>
      <w:rFonts w:ascii="Times New Roman" w:eastAsia="Courier New" w:hAnsi="Times New Roman" w:cs="Times New Roman"/>
      <w:b w:val="0"/>
      <w:i w:val="0"/>
      <w:sz w:val="20"/>
      <w:szCs w:val="20"/>
    </w:rPr>
  </w:style>
  <w:style w:type="character" w:customStyle="1" w:styleId="WW8Num5z0">
    <w:name w:val="WW8Num5z0"/>
    <w:rPr>
      <w:b w:val="0"/>
      <w:i w:val="0"/>
    </w:rPr>
  </w:style>
  <w:style w:type="character" w:customStyle="1" w:styleId="WW8Num23z0">
    <w:name w:val="WW8Num23z0"/>
    <w:rPr>
      <w:rFonts w:ascii="Times New Roman" w:hAnsi="Times New Roman" w:cs="Times New Roman"/>
      <w:b w:val="0"/>
      <w:i w:val="0"/>
    </w:rPr>
  </w:style>
  <w:style w:type="character" w:customStyle="1" w:styleId="WW8Num26z1">
    <w:name w:val="WW8Num26z1"/>
    <w:rPr>
      <w:b w:val="0"/>
      <w:sz w:val="24"/>
      <w:szCs w:val="24"/>
    </w:rPr>
  </w:style>
  <w:style w:type="character" w:customStyle="1" w:styleId="WW8Num45z0">
    <w:name w:val="WW8Num45z0"/>
    <w:rPr>
      <w:rFonts w:cs="Times New Roman"/>
    </w:rPr>
  </w:style>
  <w:style w:type="character" w:customStyle="1" w:styleId="WW-Absatz-Standardschriftart111">
    <w:name w:val="WW-Absatz-Standardschriftart111"/>
  </w:style>
  <w:style w:type="character" w:customStyle="1" w:styleId="WW8Num46z0">
    <w:name w:val="WW8Num46z0"/>
    <w:rPr>
      <w:rFonts w:cs="Times New Roman"/>
    </w:rPr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8Num27z1">
    <w:name w:val="WW8Num27z1"/>
    <w:rPr>
      <w:b w:val="0"/>
      <w:sz w:val="24"/>
      <w:szCs w:val="24"/>
    </w:rPr>
  </w:style>
  <w:style w:type="character" w:customStyle="1" w:styleId="WW8Num47z0">
    <w:name w:val="WW8Num47z0"/>
    <w:rPr>
      <w:rFonts w:ascii="Times New Roman" w:hAnsi="Times New Roman" w:cs="Times New Roman"/>
      <w:b w:val="0"/>
      <w:i w:val="0"/>
      <w:sz w:val="24"/>
    </w:rPr>
  </w:style>
  <w:style w:type="character" w:customStyle="1" w:styleId="WW8Num48z0">
    <w:name w:val="WW8Num48z0"/>
    <w:rPr>
      <w:rFonts w:cs="Times New Roman"/>
    </w:rPr>
  </w:style>
  <w:style w:type="character" w:customStyle="1" w:styleId="WW8Num49z0">
    <w:name w:val="WW8Num49z0"/>
    <w:rPr>
      <w:rFonts w:cs="Times New Roman"/>
    </w:rPr>
  </w:style>
  <w:style w:type="character" w:customStyle="1" w:styleId="WW8Num49z1">
    <w:name w:val="WW8Num49z1"/>
    <w:rPr>
      <w:rFonts w:cs="Times New Roman"/>
    </w:rPr>
  </w:style>
  <w:style w:type="character" w:customStyle="1" w:styleId="WW8Num50z0">
    <w:name w:val="WW8Num50z0"/>
    <w:rPr>
      <w:rFonts w:cs="Times New Roman"/>
    </w:rPr>
  </w:style>
  <w:style w:type="character" w:customStyle="1" w:styleId="Domylnaczcionkaakapitu3">
    <w:name w:val="Domyślna czcionka akapitu3"/>
  </w:style>
  <w:style w:type="character" w:customStyle="1" w:styleId="WW8Num1z0">
    <w:name w:val="WW8Num1z0"/>
    <w:rPr>
      <w:sz w:val="24"/>
      <w:szCs w:val="24"/>
    </w:rPr>
  </w:style>
  <w:style w:type="character" w:customStyle="1" w:styleId="WW8Num28z1">
    <w:name w:val="WW8Num28z1"/>
    <w:rPr>
      <w:b w:val="0"/>
      <w:sz w:val="24"/>
      <w:szCs w:val="24"/>
    </w:rPr>
  </w:style>
  <w:style w:type="character" w:customStyle="1" w:styleId="WW8Num39z1">
    <w:name w:val="WW8Num39z1"/>
    <w:rPr>
      <w:rFonts w:cs="Times New Roman"/>
    </w:rPr>
  </w:style>
  <w:style w:type="character" w:customStyle="1" w:styleId="WW8Num41z1">
    <w:name w:val="WW8Num41z1"/>
    <w:rPr>
      <w:rFonts w:ascii="Courier New" w:hAnsi="Courier New" w:cs="Courier New"/>
    </w:rPr>
  </w:style>
  <w:style w:type="character" w:customStyle="1" w:styleId="WW8Num41z2">
    <w:name w:val="WW8Num41z2"/>
    <w:rPr>
      <w:rFonts w:ascii="Wingdings" w:hAnsi="Wingdings" w:cs="Wingdings"/>
    </w:rPr>
  </w:style>
  <w:style w:type="character" w:customStyle="1" w:styleId="WW8Num41z3">
    <w:name w:val="WW8Num41z3"/>
    <w:rPr>
      <w:rFonts w:ascii="Symbol" w:hAnsi="Symbol" w:cs="Symbol"/>
    </w:rPr>
  </w:style>
  <w:style w:type="character" w:customStyle="1" w:styleId="WW8Num47z1">
    <w:name w:val="WW8Num47z1"/>
    <w:rPr>
      <w:rFonts w:cs="Times New Roman"/>
    </w:rPr>
  </w:style>
  <w:style w:type="character" w:customStyle="1" w:styleId="Domylnaczcionkaakapitu2">
    <w:name w:val="Domyślna czcionka akapitu2"/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styleId="Hipercze">
    <w:name w:val="Hyperlink"/>
    <w:uiPriority w:val="99"/>
    <w:rPr>
      <w:color w:val="000080"/>
      <w:u w:val="single"/>
    </w:rPr>
  </w:style>
  <w:style w:type="character" w:customStyle="1" w:styleId="Znakinumeracji">
    <w:name w:val="Znaki numeracji"/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aliases w:val="Tekst podstawow.(F2),(F2)"/>
    <w:basedOn w:val="Normalny"/>
    <w:link w:val="TekstpodstawowyZnak"/>
    <w:pPr>
      <w:spacing w:before="120" w:line="320" w:lineRule="exact"/>
      <w:ind w:left="425" w:hanging="709"/>
      <w:jc w:val="both"/>
    </w:pPr>
    <w:rPr>
      <w:szCs w:val="17"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Lucida Sans Unicode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10">
    <w:name w:val="Nagłówek1"/>
    <w:basedOn w:val="Normalny"/>
    <w:next w:val="Podtytu"/>
    <w:pPr>
      <w:spacing w:before="60"/>
      <w:jc w:val="center"/>
    </w:pPr>
    <w:rPr>
      <w:b/>
      <w:sz w:val="32"/>
      <w:szCs w:val="20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Cs w:val="17"/>
    </w:rPr>
  </w:style>
  <w:style w:type="paragraph" w:styleId="Podtytu">
    <w:name w:val="Subtitle"/>
    <w:basedOn w:val="Normalny"/>
    <w:next w:val="Tekstpodstawowy"/>
    <w:link w:val="PodtytuZnak"/>
    <w:qFormat/>
    <w:pPr>
      <w:spacing w:after="60"/>
      <w:jc w:val="center"/>
    </w:pPr>
    <w:rPr>
      <w:rFonts w:ascii="Arial" w:hAnsi="Arial" w:cs="Arial"/>
    </w:rPr>
  </w:style>
  <w:style w:type="paragraph" w:customStyle="1" w:styleId="Tekstpodstawowy31">
    <w:name w:val="Tekst podstawowy 31"/>
    <w:basedOn w:val="Normalny"/>
    <w:pPr>
      <w:spacing w:after="120"/>
    </w:pPr>
    <w:rPr>
      <w:sz w:val="16"/>
      <w:szCs w:val="16"/>
    </w:rPr>
  </w:style>
  <w:style w:type="paragraph" w:customStyle="1" w:styleId="Akapitzlist4">
    <w:name w:val="Akapit z listą4"/>
    <w:basedOn w:val="Normalny"/>
    <w:pPr>
      <w:ind w:left="720"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kstblokowy1">
    <w:name w:val="Tekst blokowy1"/>
    <w:basedOn w:val="Normalny"/>
    <w:pPr>
      <w:ind w:left="1416" w:right="-186"/>
    </w:pPr>
  </w:style>
  <w:style w:type="paragraph" w:customStyle="1" w:styleId="Nagwek40">
    <w:name w:val="Nagłówek4"/>
    <w:basedOn w:val="Normalny"/>
    <w:next w:val="Tekstpodstawowy"/>
    <w:pPr>
      <w:keepNext/>
      <w:spacing w:before="240" w:after="120"/>
    </w:pPr>
    <w:rPr>
      <w:rFonts w:ascii="Arial" w:eastAsia="Lucida Sans Unicode" w:hAnsi="Arial" w:cs="Lucida Sans Unicode"/>
      <w:sz w:val="28"/>
      <w:szCs w:val="28"/>
    </w:rPr>
  </w:style>
  <w:style w:type="paragraph" w:customStyle="1" w:styleId="Tekstpodstawowy33">
    <w:name w:val="Tekst podstawowy 33"/>
    <w:basedOn w:val="Normalny"/>
    <w:rPr>
      <w:szCs w:val="20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  <w:ind w:firstLine="709"/>
      <w:jc w:val="both"/>
    </w:pPr>
    <w:rPr>
      <w:szCs w:val="20"/>
    </w:rPr>
  </w:style>
  <w:style w:type="paragraph" w:styleId="Stopka">
    <w:name w:val="footer"/>
    <w:basedOn w:val="Normalny"/>
    <w:link w:val="StopkaZnak"/>
    <w:uiPriority w:val="99"/>
    <w:pPr>
      <w:tabs>
        <w:tab w:val="center" w:pos="5386"/>
        <w:tab w:val="right" w:pos="9922"/>
      </w:tabs>
      <w:spacing w:before="60"/>
      <w:ind w:left="425" w:firstLine="1"/>
    </w:pPr>
    <w:rPr>
      <w:szCs w:val="17"/>
    </w:rPr>
  </w:style>
  <w:style w:type="paragraph" w:customStyle="1" w:styleId="Zawartoramki">
    <w:name w:val="Zawartość ramki"/>
    <w:basedOn w:val="Tekstpodstawowy"/>
  </w:style>
  <w:style w:type="character" w:customStyle="1" w:styleId="TekstpodstawowyZnak">
    <w:name w:val="Tekst podstawowy Znak"/>
    <w:aliases w:val="Tekst podstawow.(F2) Znak,(F2) Znak"/>
    <w:link w:val="Tekstpodstawowy"/>
    <w:rsid w:val="00846CF4"/>
    <w:rPr>
      <w:sz w:val="24"/>
      <w:szCs w:val="17"/>
      <w:lang w:eastAsia="zh-CN"/>
    </w:rPr>
  </w:style>
  <w:style w:type="character" w:customStyle="1" w:styleId="StopkaZnak">
    <w:name w:val="Stopka Znak"/>
    <w:link w:val="Stopka"/>
    <w:uiPriority w:val="99"/>
    <w:rsid w:val="00CA6E82"/>
    <w:rPr>
      <w:sz w:val="24"/>
      <w:szCs w:val="17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7268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7268F"/>
    <w:rPr>
      <w:rFonts w:ascii="Tahoma" w:hAnsi="Tahoma" w:cs="Tahoma"/>
      <w:sz w:val="16"/>
      <w:szCs w:val="16"/>
      <w:lang w:eastAsia="zh-C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C2C3B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1C2C3B"/>
    <w:rPr>
      <w:lang w:eastAsia="zh-CN"/>
    </w:rPr>
  </w:style>
  <w:style w:type="character" w:styleId="Odwoanieprzypisukocowego">
    <w:name w:val="endnote reference"/>
    <w:uiPriority w:val="99"/>
    <w:semiHidden/>
    <w:unhideWhenUsed/>
    <w:rsid w:val="001C2C3B"/>
    <w:rPr>
      <w:vertAlign w:val="superscript"/>
    </w:rPr>
  </w:style>
  <w:style w:type="character" w:customStyle="1" w:styleId="TekstpodstawowyZnak1">
    <w:name w:val="Tekst podstawowy Znak1"/>
    <w:aliases w:val="Tekst podstawow.(F2) Znak1,(F2) Znak1"/>
    <w:rsid w:val="00A91B0E"/>
    <w:rPr>
      <w:rFonts w:cs="Wingdings"/>
      <w:sz w:val="24"/>
      <w:szCs w:val="17"/>
      <w:lang w:eastAsia="zh-CN"/>
    </w:rPr>
  </w:style>
  <w:style w:type="paragraph" w:customStyle="1" w:styleId="Nagwek100">
    <w:name w:val="Nagłówek10"/>
    <w:basedOn w:val="Normalny"/>
    <w:next w:val="Podtytu"/>
    <w:rsid w:val="00A91B0E"/>
    <w:pPr>
      <w:spacing w:before="60"/>
      <w:jc w:val="center"/>
    </w:pPr>
    <w:rPr>
      <w:rFonts w:cs="Wingdings"/>
      <w:b/>
      <w:sz w:val="32"/>
      <w:szCs w:val="20"/>
    </w:rPr>
  </w:style>
  <w:style w:type="character" w:customStyle="1" w:styleId="PodtytuZnak">
    <w:name w:val="Podtytuł Znak"/>
    <w:link w:val="Podtytu"/>
    <w:rsid w:val="005127DD"/>
    <w:rPr>
      <w:rFonts w:ascii="Arial" w:hAnsi="Arial" w:cs="Arial"/>
      <w:sz w:val="24"/>
      <w:szCs w:val="24"/>
      <w:lang w:eastAsia="zh-CN"/>
    </w:rPr>
  </w:style>
  <w:style w:type="paragraph" w:styleId="Akapitzlist">
    <w:name w:val="List Paragraph"/>
    <w:basedOn w:val="Normalny"/>
    <w:link w:val="AkapitzlistZnak"/>
    <w:uiPriority w:val="34"/>
    <w:qFormat/>
    <w:rsid w:val="005F6A6D"/>
    <w:pPr>
      <w:ind w:left="720"/>
      <w:contextualSpacing/>
    </w:pPr>
  </w:style>
  <w:style w:type="character" w:customStyle="1" w:styleId="NagwekZnak">
    <w:name w:val="Nagłówek Znak"/>
    <w:basedOn w:val="Domylnaczcionkaakapitu"/>
    <w:link w:val="Nagwek"/>
    <w:uiPriority w:val="99"/>
    <w:rsid w:val="00A9312C"/>
    <w:rPr>
      <w:sz w:val="24"/>
      <w:lang w:eastAsia="zh-CN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281E0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281E0C"/>
    <w:rPr>
      <w:sz w:val="24"/>
      <w:szCs w:val="24"/>
      <w:lang w:eastAsia="zh-CN"/>
    </w:rPr>
  </w:style>
  <w:style w:type="paragraph" w:customStyle="1" w:styleId="Zwykytekst1">
    <w:name w:val="Zwykły tekst1"/>
    <w:basedOn w:val="Normalny"/>
    <w:rsid w:val="00612F09"/>
    <w:rPr>
      <w:rFonts w:ascii="Courier New" w:hAnsi="Courier New"/>
      <w:sz w:val="20"/>
      <w:szCs w:val="20"/>
      <w:lang w:eastAsia="ar-SA"/>
    </w:rPr>
  </w:style>
  <w:style w:type="paragraph" w:styleId="Tekstprzypisudolnego">
    <w:name w:val="footnote text"/>
    <w:aliases w:val="Footnote,Podrozdział,Podrozdzia3,Tekst przypisu Znak Znak Znak Znak,Tekst przypisu Znak Znak Znak Znak Znak,Tekst przypisu Znak Znak Znak Znak Znak Znak Znak,Tekst przypisu Znak Znak Znak Znak Znak Znak Znak Znak Zn,Fußnote,o,fn"/>
    <w:basedOn w:val="Normalny"/>
    <w:link w:val="TekstprzypisudolnegoZnak"/>
    <w:uiPriority w:val="99"/>
    <w:unhideWhenUsed/>
    <w:rsid w:val="005231D8"/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Tekst przypisu Znak Znak Znak Znak Znak1,Tekst przypisu Znak Znak Znak Znak Znak Znak,Tekst przypisu Znak Znak Znak Znak Znak Znak Znak Znak,Fußnote Znak,o Znak,fn Znak"/>
    <w:basedOn w:val="Domylnaczcionkaakapitu"/>
    <w:link w:val="Tekstprzypisudolnego"/>
    <w:uiPriority w:val="99"/>
    <w:semiHidden/>
    <w:rsid w:val="005231D8"/>
    <w:rPr>
      <w:lang w:eastAsia="zh-CN"/>
    </w:rPr>
  </w:style>
  <w:style w:type="character" w:styleId="Odwoanieprzypisudolnego">
    <w:name w:val="footnote reference"/>
    <w:aliases w:val="Footnote Reference Number,Footnote symbol,Footnote reference number,note TESI,SUPERS,EN Footnote Reference,Odwołanie przypisu,Footnote number"/>
    <w:basedOn w:val="Domylnaczcionkaakapitu"/>
    <w:uiPriority w:val="99"/>
    <w:unhideWhenUsed/>
    <w:rsid w:val="005231D8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D518A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D518A3"/>
    <w:rPr>
      <w:sz w:val="24"/>
      <w:szCs w:val="24"/>
      <w:lang w:eastAsia="zh-CN"/>
    </w:rPr>
  </w:style>
  <w:style w:type="character" w:customStyle="1" w:styleId="ms-long1">
    <w:name w:val="ms-long1"/>
    <w:basedOn w:val="Domylnaczcionkaakapitu"/>
    <w:rsid w:val="00D518A3"/>
    <w:rPr>
      <w:rFonts w:ascii="Verdana" w:hAnsi="Verdana" w:hint="default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6A53C6"/>
    <w:pPr>
      <w:suppressAutoHyphens w:val="0"/>
      <w:spacing w:before="100" w:beforeAutospacing="1" w:after="100" w:afterAutospacing="1"/>
    </w:pPr>
    <w:rPr>
      <w:lang w:eastAsia="pl-PL"/>
    </w:rPr>
  </w:style>
  <w:style w:type="table" w:styleId="Tabela-Siatka">
    <w:name w:val="Table Grid"/>
    <w:basedOn w:val="Standardowy"/>
    <w:uiPriority w:val="59"/>
    <w:rsid w:val="00D624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rsid w:val="000D5D8E"/>
    <w:rPr>
      <w:sz w:val="24"/>
      <w:szCs w:val="24"/>
      <w:lang w:eastAsia="zh-CN"/>
    </w:rPr>
  </w:style>
  <w:style w:type="character" w:styleId="Uwydatnienie">
    <w:name w:val="Emphasis"/>
    <w:basedOn w:val="Domylnaczcionkaakapitu"/>
    <w:uiPriority w:val="20"/>
    <w:qFormat/>
    <w:rsid w:val="008C6F32"/>
    <w:rPr>
      <w:i/>
      <w:iCs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09771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09771F"/>
    <w:rPr>
      <w:sz w:val="24"/>
      <w:szCs w:val="24"/>
      <w:lang w:eastAsia="zh-CN"/>
    </w:rPr>
  </w:style>
  <w:style w:type="paragraph" w:customStyle="1" w:styleId="Default">
    <w:name w:val="Default"/>
    <w:rsid w:val="00DC448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E19B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zh-CN"/>
    </w:rPr>
  </w:style>
  <w:style w:type="paragraph" w:styleId="Spistreci1">
    <w:name w:val="toc 1"/>
    <w:basedOn w:val="Normalny"/>
    <w:next w:val="Normalny"/>
    <w:autoRedefine/>
    <w:uiPriority w:val="39"/>
    <w:rsid w:val="00BD085D"/>
    <w:pPr>
      <w:tabs>
        <w:tab w:val="right" w:leader="dot" w:pos="9498"/>
      </w:tabs>
      <w:suppressAutoHyphens w:val="0"/>
    </w:pPr>
    <w:rPr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BD085D"/>
    <w:pPr>
      <w:suppressAutoHyphens w:val="0"/>
      <w:ind w:left="240"/>
    </w:pPr>
    <w:rPr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BD085D"/>
    <w:pPr>
      <w:suppressAutoHyphens w:val="0"/>
      <w:ind w:left="480"/>
    </w:pPr>
    <w:rPr>
      <w:lang w:eastAsia="pl-PL"/>
    </w:rPr>
  </w:style>
  <w:style w:type="paragraph" w:styleId="Bezodstpw">
    <w:name w:val="No Spacing"/>
    <w:link w:val="BezodstpwZnak"/>
    <w:uiPriority w:val="1"/>
    <w:qFormat/>
    <w:rsid w:val="00BD085D"/>
    <w:rPr>
      <w:rFonts w:asciiTheme="minorHAnsi" w:eastAsiaTheme="minorEastAsia" w:hAnsiTheme="minorHAnsi" w:cstheme="minorBidi"/>
      <w:sz w:val="22"/>
      <w:szCs w:val="22"/>
    </w:rPr>
  </w:style>
  <w:style w:type="character" w:customStyle="1" w:styleId="BezodstpwZnak">
    <w:name w:val="Bez odstępów Znak"/>
    <w:basedOn w:val="Domylnaczcionkaakapitu"/>
    <w:link w:val="Bezodstpw"/>
    <w:uiPriority w:val="1"/>
    <w:rsid w:val="00BD085D"/>
    <w:rPr>
      <w:rFonts w:asciiTheme="minorHAnsi" w:eastAsiaTheme="minorEastAsia" w:hAnsiTheme="minorHAnsi" w:cstheme="minorBidi"/>
      <w:sz w:val="22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9135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9135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91354"/>
    <w:rPr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9135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91354"/>
    <w:rPr>
      <w:b/>
      <w:bCs/>
      <w:lang w:eastAsia="zh-CN"/>
    </w:rPr>
  </w:style>
  <w:style w:type="character" w:customStyle="1" w:styleId="DeltaViewInsertion">
    <w:name w:val="DeltaView Insertion"/>
    <w:rsid w:val="00D05379"/>
    <w:rPr>
      <w:b/>
      <w:i/>
      <w:spacing w:val="0"/>
    </w:rPr>
  </w:style>
  <w:style w:type="paragraph" w:customStyle="1" w:styleId="Standard">
    <w:name w:val="Standard"/>
    <w:rsid w:val="00A943E3"/>
    <w:pPr>
      <w:suppressAutoHyphens/>
      <w:autoSpaceDN w:val="0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D5C2B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zh-CN"/>
    </w:rPr>
  </w:style>
  <w:style w:type="paragraph" w:styleId="Poprawka">
    <w:name w:val="Revision"/>
    <w:hidden/>
    <w:uiPriority w:val="99"/>
    <w:semiHidden/>
    <w:rsid w:val="00117175"/>
    <w:rPr>
      <w:sz w:val="24"/>
      <w:szCs w:val="24"/>
      <w:lang w:eastAsia="zh-C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E448D"/>
    <w:rPr>
      <w:color w:val="605E5C"/>
      <w:shd w:val="clear" w:color="auto" w:fill="E1DFDD"/>
    </w:rPr>
  </w:style>
  <w:style w:type="character" w:customStyle="1" w:styleId="normaltextrun">
    <w:name w:val="normaltextrun"/>
    <w:basedOn w:val="Domylnaczcionkaakapitu"/>
    <w:rsid w:val="00193AF1"/>
  </w:style>
  <w:style w:type="character" w:customStyle="1" w:styleId="eop">
    <w:name w:val="eop"/>
    <w:basedOn w:val="Domylnaczcionkaakapitu"/>
    <w:rsid w:val="00A73F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37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647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72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333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20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08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80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9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0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8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809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53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5C5FBD-B894-4A98-B70A-A791714046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11085</TotalTime>
  <Pages>1</Pages>
  <Words>280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"Oświetlenie Uliczne i Drogowe" sp</vt:lpstr>
    </vt:vector>
  </TitlesOfParts>
  <Company>Hewlett-Packard Company</Company>
  <LinksUpToDate>false</LinksUpToDate>
  <CharactersWithSpaces>1958</CharactersWithSpaces>
  <SharedDoc>false</SharedDoc>
  <HLinks>
    <vt:vector size="18" baseType="variant">
      <vt:variant>
        <vt:i4>5570661</vt:i4>
      </vt:variant>
      <vt:variant>
        <vt:i4>6</vt:i4>
      </vt:variant>
      <vt:variant>
        <vt:i4>0</vt:i4>
      </vt:variant>
      <vt:variant>
        <vt:i4>5</vt:i4>
      </vt:variant>
      <vt:variant>
        <vt:lpwstr>mailto:gstepniewski@ouid.pl</vt:lpwstr>
      </vt:variant>
      <vt:variant>
        <vt:lpwstr/>
      </vt:variant>
      <vt:variant>
        <vt:i4>5570661</vt:i4>
      </vt:variant>
      <vt:variant>
        <vt:i4>3</vt:i4>
      </vt:variant>
      <vt:variant>
        <vt:i4>0</vt:i4>
      </vt:variant>
      <vt:variant>
        <vt:i4>5</vt:i4>
      </vt:variant>
      <vt:variant>
        <vt:lpwstr>mailto:gstepniewski@ouid.pl</vt:lpwstr>
      </vt:variant>
      <vt:variant>
        <vt:lpwstr/>
      </vt:variant>
      <vt:variant>
        <vt:i4>5570661</vt:i4>
      </vt:variant>
      <vt:variant>
        <vt:i4>0</vt:i4>
      </vt:variant>
      <vt:variant>
        <vt:i4>0</vt:i4>
      </vt:variant>
      <vt:variant>
        <vt:i4>5</vt:i4>
      </vt:variant>
      <vt:variant>
        <vt:lpwstr>mailto:gstepniewski@ouid.pl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"Oświetlenie Uliczne i Drogowe" sp</dc:title>
  <dc:subject/>
  <dc:creator>Ewa</dc:creator>
  <cp:keywords/>
  <dc:description/>
  <cp:lastModifiedBy>Paweł Sobczak</cp:lastModifiedBy>
  <cp:revision>552</cp:revision>
  <cp:lastPrinted>2022-12-29T13:43:00Z</cp:lastPrinted>
  <dcterms:created xsi:type="dcterms:W3CDTF">2017-03-30T10:52:00Z</dcterms:created>
  <dcterms:modified xsi:type="dcterms:W3CDTF">2023-10-18T12:45:00Z</dcterms:modified>
</cp:coreProperties>
</file>