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8CD38" w14:textId="77777777" w:rsidR="003C1AFE" w:rsidRPr="00A64B34" w:rsidRDefault="006F4BFC" w:rsidP="00EF7224">
      <w:pPr>
        <w:widowControl w:val="0"/>
        <w:tabs>
          <w:tab w:val="left" w:pos="5812"/>
        </w:tabs>
        <w:suppressAutoHyphens w:val="0"/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  <w:lang w:eastAsia="pl-PL"/>
        </w:rPr>
      </w:pPr>
      <w:r>
        <w:rPr>
          <w:rFonts w:asciiTheme="minorHAnsi" w:hAnsiTheme="minorHAnsi"/>
          <w:b/>
          <w:color w:val="000000"/>
          <w:sz w:val="22"/>
          <w:szCs w:val="22"/>
          <w:u w:val="single"/>
        </w:rPr>
        <w:t>Załącznik nr 1 do S</w:t>
      </w:r>
      <w:r w:rsidR="003C1AFE" w:rsidRPr="00992E9D">
        <w:rPr>
          <w:rFonts w:asciiTheme="minorHAnsi" w:hAnsiTheme="minorHAnsi"/>
          <w:b/>
          <w:color w:val="000000"/>
          <w:sz w:val="22"/>
          <w:szCs w:val="22"/>
          <w:u w:val="single"/>
        </w:rPr>
        <w:t>WZ</w:t>
      </w:r>
    </w:p>
    <w:p w14:paraId="0795AB33" w14:textId="77777777" w:rsidR="00612F09" w:rsidRPr="00992E9D" w:rsidRDefault="00612F09" w:rsidP="005D66F6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13D56C71" w14:textId="77777777" w:rsidR="00612F09" w:rsidRPr="00992E9D" w:rsidRDefault="0096348D" w:rsidP="00612F09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992E9D">
        <w:rPr>
          <w:rFonts w:asciiTheme="minorHAnsi" w:hAnsiTheme="minorHAnsi"/>
          <w:b/>
          <w:sz w:val="22"/>
          <w:szCs w:val="22"/>
        </w:rPr>
        <w:t>FORMULARZ OFERTY</w:t>
      </w:r>
    </w:p>
    <w:p w14:paraId="7DADE544" w14:textId="77777777" w:rsidR="00612F09" w:rsidRPr="00992E9D" w:rsidRDefault="00612F09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13416714" w14:textId="77777777" w:rsidR="005231D8" w:rsidRPr="00992E9D" w:rsidRDefault="005231D8" w:rsidP="005231D8">
      <w:pPr>
        <w:suppressAutoHyphens w:val="0"/>
        <w:spacing w:after="200" w:line="276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Dane Wykonawcy:</w:t>
      </w:r>
    </w:p>
    <w:p w14:paraId="4F1C2A07" w14:textId="77777777" w:rsidR="005231D8" w:rsidRPr="006F4BFC" w:rsidRDefault="005231D8" w:rsidP="005F7989">
      <w:pPr>
        <w:pStyle w:val="Akapitzlist"/>
        <w:numPr>
          <w:ilvl w:val="0"/>
          <w:numId w:val="76"/>
        </w:num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6F4BFC">
        <w:rPr>
          <w:rFonts w:asciiTheme="minorHAnsi" w:hAnsiTheme="minorHAnsi"/>
          <w:sz w:val="22"/>
          <w:szCs w:val="22"/>
          <w:lang w:eastAsia="pl-PL"/>
        </w:rPr>
        <w:t xml:space="preserve">Zarejestrowana </w:t>
      </w:r>
      <w:r w:rsidRPr="006F4BFC">
        <w:rPr>
          <w:rFonts w:asciiTheme="minorHAnsi" w:hAnsiTheme="minorHAnsi"/>
          <w:b/>
          <w:bCs/>
          <w:sz w:val="22"/>
          <w:szCs w:val="22"/>
          <w:lang w:eastAsia="pl-PL"/>
        </w:rPr>
        <w:t>nazwa Wykonawcy </w:t>
      </w:r>
      <w:bookmarkStart w:id="0" w:name="_Ref68598889"/>
      <w:r w:rsidRPr="00992E9D">
        <w:rPr>
          <w:vertAlign w:val="superscript"/>
          <w:lang w:eastAsia="pl-PL"/>
        </w:rPr>
        <w:footnoteReference w:id="1"/>
      </w:r>
      <w:bookmarkEnd w:id="0"/>
      <w:r w:rsidRPr="006F4BFC">
        <w:rPr>
          <w:rFonts w:asciiTheme="minorHAnsi" w:hAnsiTheme="minorHAnsi"/>
          <w:b/>
          <w:bCs/>
          <w:sz w:val="22"/>
          <w:szCs w:val="22"/>
          <w:lang w:eastAsia="pl-PL"/>
        </w:rPr>
        <w:t>:</w:t>
      </w:r>
    </w:p>
    <w:p w14:paraId="06853E7D" w14:textId="77777777" w:rsidR="005231D8" w:rsidRPr="00992E9D" w:rsidRDefault="005231D8" w:rsidP="005231D8">
      <w:p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40BB031F" w14:textId="77777777" w:rsidR="005231D8" w:rsidRPr="00992E9D" w:rsidRDefault="005231D8" w:rsidP="005F7989">
      <w:pPr>
        <w:pStyle w:val="Akapitzlist"/>
        <w:numPr>
          <w:ilvl w:val="0"/>
          <w:numId w:val="76"/>
        </w:num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 xml:space="preserve">Zarejestrowany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adres Wykonawcy</w:t>
      </w:r>
      <w:r w:rsidRPr="00992E9D">
        <w:rPr>
          <w:rFonts w:asciiTheme="minorHAnsi" w:hAnsiTheme="minorHAnsi"/>
          <w:sz w:val="22"/>
          <w:szCs w:val="22"/>
          <w:lang w:eastAsia="pl-PL"/>
        </w:rPr>
        <w:t>:</w:t>
      </w:r>
    </w:p>
    <w:p w14:paraId="6173A190" w14:textId="77777777" w:rsidR="005231D8" w:rsidRPr="00992E9D" w:rsidRDefault="005231D8" w:rsidP="005231D8">
      <w:p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</w:t>
      </w:r>
    </w:p>
    <w:p w14:paraId="2C0A0155" w14:textId="77777777" w:rsidR="005231D8" w:rsidRPr="00992E9D" w:rsidRDefault="005231D8" w:rsidP="005231D8">
      <w:p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REGON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......................................................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NIP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..................................................................................</w:t>
      </w:r>
    </w:p>
    <w:p w14:paraId="16E1E290" w14:textId="77777777" w:rsidR="005231D8" w:rsidRPr="00992E9D" w:rsidRDefault="005231D8" w:rsidP="005F7989">
      <w:pPr>
        <w:pStyle w:val="Akapitzlist"/>
        <w:numPr>
          <w:ilvl w:val="0"/>
          <w:numId w:val="76"/>
        </w:num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Dane kontaktowe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Wykonawcy</w:t>
      </w:r>
      <w:r w:rsidRPr="00992E9D">
        <w:rPr>
          <w:rFonts w:asciiTheme="minorHAnsi" w:hAnsiTheme="minorHAnsi"/>
          <w:sz w:val="22"/>
          <w:szCs w:val="22"/>
          <w:lang w:eastAsia="pl-PL"/>
        </w:rPr>
        <w:t>:</w:t>
      </w:r>
    </w:p>
    <w:p w14:paraId="72BD6921" w14:textId="77777777" w:rsidR="005231D8" w:rsidRPr="00992E9D" w:rsidRDefault="005231D8" w:rsidP="005231D8">
      <w:pPr>
        <w:suppressAutoHyphens w:val="0"/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tel.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 </w:t>
      </w:r>
      <w:r w:rsidRPr="00992E9D">
        <w:rPr>
          <w:rFonts w:asciiTheme="minorHAnsi" w:hAnsiTheme="minorHAnsi"/>
          <w:b/>
          <w:sz w:val="22"/>
          <w:szCs w:val="22"/>
          <w:lang w:eastAsia="pl-PL"/>
        </w:rPr>
        <w:t>f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ax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e-</w:t>
      </w:r>
      <w:r w:rsidRPr="00992E9D">
        <w:rPr>
          <w:rFonts w:asciiTheme="minorHAnsi" w:hAnsiTheme="minorHAnsi"/>
          <w:b/>
          <w:sz w:val="22"/>
          <w:szCs w:val="22"/>
          <w:lang w:eastAsia="pl-PL"/>
        </w:rPr>
        <w:t>mail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..............................................................</w:t>
      </w:r>
    </w:p>
    <w:p w14:paraId="67770761" w14:textId="77777777" w:rsidR="00D05379" w:rsidRPr="00992E9D" w:rsidRDefault="005231D8" w:rsidP="005231D8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Osoba do kontaktu </w:t>
      </w:r>
      <w:r w:rsidRPr="00992E9D">
        <w:rPr>
          <w:rFonts w:asciiTheme="minorHAnsi" w:hAnsiTheme="minorHAnsi"/>
          <w:sz w:val="22"/>
          <w:szCs w:val="22"/>
          <w:lang w:eastAsia="pl-PL"/>
        </w:rPr>
        <w:t>: ...........................................................................................................................</w:t>
      </w:r>
    </w:p>
    <w:p w14:paraId="5C62FFC2" w14:textId="77777777" w:rsidR="00DB55FD" w:rsidRPr="00DB55FD" w:rsidRDefault="00DB55FD" w:rsidP="005F7989">
      <w:pPr>
        <w:pStyle w:val="Akapitzlist"/>
        <w:numPr>
          <w:ilvl w:val="0"/>
          <w:numId w:val="76"/>
        </w:numPr>
        <w:suppressAutoHyphens w:val="0"/>
        <w:spacing w:before="120" w:after="200" w:line="276" w:lineRule="auto"/>
        <w:ind w:left="284"/>
        <w:rPr>
          <w:rFonts w:asciiTheme="minorHAnsi" w:hAnsiTheme="minorHAnsi"/>
          <w:sz w:val="21"/>
          <w:szCs w:val="21"/>
          <w:lang w:eastAsia="pl-PL"/>
        </w:rPr>
      </w:pPr>
      <w:r>
        <w:rPr>
          <w:rFonts w:asciiTheme="minorHAnsi" w:hAnsiTheme="minorHAnsi"/>
          <w:sz w:val="21"/>
          <w:szCs w:val="21"/>
          <w:lang w:eastAsia="pl-PL"/>
        </w:rPr>
        <w:t>Wykonawca jest</w:t>
      </w:r>
      <w:r w:rsidRPr="00992E9D">
        <w:rPr>
          <w:vertAlign w:val="superscript"/>
          <w:lang w:eastAsia="pl-PL"/>
        </w:rPr>
        <w:footnoteReference w:id="2"/>
      </w:r>
      <w:r>
        <w:rPr>
          <w:rFonts w:asciiTheme="minorHAnsi" w:hAnsiTheme="minorHAnsi"/>
          <w:sz w:val="21"/>
          <w:szCs w:val="21"/>
          <w:lang w:eastAsia="pl-PL"/>
        </w:rPr>
        <w:t xml:space="preserve">: </w:t>
      </w:r>
      <w:r w:rsidRPr="00DB55FD">
        <w:rPr>
          <w:rFonts w:asciiTheme="minorHAnsi" w:hAnsiTheme="minorHAnsi"/>
          <w:sz w:val="21"/>
          <w:szCs w:val="21"/>
          <w:lang w:eastAsia="pl-PL"/>
        </w:rPr>
        <w:t xml:space="preserve">mikroprzedsiębiorstwem [   ] Tak  /   [   ] Nie </w:t>
      </w:r>
    </w:p>
    <w:p w14:paraId="5CFAA86A" w14:textId="77777777" w:rsidR="00DB55FD" w:rsidRPr="00DB55FD" w:rsidRDefault="00DB55FD" w:rsidP="00DB55FD">
      <w:pPr>
        <w:pStyle w:val="Akapitzlist"/>
        <w:suppressAutoHyphens w:val="0"/>
        <w:spacing w:before="120" w:after="200" w:line="276" w:lineRule="auto"/>
        <w:ind w:left="1843"/>
        <w:rPr>
          <w:rFonts w:asciiTheme="minorHAnsi" w:hAnsiTheme="minorHAnsi"/>
          <w:sz w:val="21"/>
          <w:szCs w:val="21"/>
          <w:lang w:eastAsia="pl-PL"/>
        </w:rPr>
      </w:pPr>
      <w:r>
        <w:rPr>
          <w:rFonts w:asciiTheme="minorHAnsi" w:hAnsiTheme="minorHAnsi"/>
          <w:sz w:val="21"/>
          <w:szCs w:val="21"/>
          <w:lang w:eastAsia="pl-PL"/>
        </w:rPr>
        <w:t>małym przedsiębiorstwem</w:t>
      </w:r>
      <w:r w:rsidRPr="00DB55FD">
        <w:rPr>
          <w:rFonts w:asciiTheme="minorHAnsi" w:hAnsiTheme="minorHAnsi"/>
          <w:sz w:val="21"/>
          <w:szCs w:val="21"/>
          <w:lang w:eastAsia="pl-PL"/>
        </w:rPr>
        <w:t>: [   ] Tak  /   [   ] Nie</w:t>
      </w:r>
    </w:p>
    <w:p w14:paraId="171BDCC7" w14:textId="77777777" w:rsidR="00D03F26" w:rsidRPr="00DB55FD" w:rsidRDefault="00DB55FD" w:rsidP="00DB55FD">
      <w:pPr>
        <w:pStyle w:val="Akapitzlist"/>
        <w:suppressAutoHyphens w:val="0"/>
        <w:spacing w:before="120" w:after="200" w:line="276" w:lineRule="auto"/>
        <w:ind w:left="1843"/>
        <w:rPr>
          <w:rFonts w:asciiTheme="minorHAnsi" w:hAnsiTheme="minorHAnsi"/>
          <w:sz w:val="21"/>
          <w:szCs w:val="21"/>
          <w:lang w:eastAsia="pl-PL"/>
        </w:rPr>
      </w:pPr>
      <w:r w:rsidRPr="00DB55FD">
        <w:rPr>
          <w:rFonts w:asciiTheme="minorHAnsi" w:hAnsiTheme="minorHAnsi"/>
          <w:sz w:val="21"/>
          <w:szCs w:val="21"/>
          <w:lang w:eastAsia="pl-PL"/>
        </w:rPr>
        <w:t>średnim przeds</w:t>
      </w:r>
      <w:r>
        <w:rPr>
          <w:rFonts w:asciiTheme="minorHAnsi" w:hAnsiTheme="minorHAnsi"/>
          <w:sz w:val="21"/>
          <w:szCs w:val="21"/>
          <w:lang w:eastAsia="pl-PL"/>
        </w:rPr>
        <w:t>iębiorstwem</w:t>
      </w:r>
      <w:r w:rsidRPr="00DB55FD">
        <w:rPr>
          <w:rFonts w:asciiTheme="minorHAnsi" w:hAnsiTheme="minorHAnsi"/>
          <w:sz w:val="21"/>
          <w:szCs w:val="21"/>
          <w:lang w:eastAsia="pl-PL"/>
        </w:rPr>
        <w:t>: [   ] Tak  /  [   ] Nie</w:t>
      </w:r>
    </w:p>
    <w:p w14:paraId="22F171D9" w14:textId="77777777" w:rsidR="00FF5F06" w:rsidRPr="00FF5F06" w:rsidRDefault="00FF5F06" w:rsidP="00FF5F0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sz w:val="22"/>
          <w:szCs w:val="22"/>
        </w:rPr>
      </w:pPr>
      <w:r w:rsidRPr="00FF5F06">
        <w:rPr>
          <w:rFonts w:asciiTheme="minorHAnsi" w:hAnsiTheme="minorHAnsi"/>
          <w:b/>
          <w:szCs w:val="22"/>
          <w:lang w:eastAsia="pl-PL"/>
        </w:rPr>
        <w:t>OFERTA NA</w:t>
      </w:r>
      <w:r w:rsidRPr="00FF5F06">
        <w:rPr>
          <w:rFonts w:asciiTheme="minorHAnsi" w:hAnsiTheme="minorHAnsi"/>
          <w:b/>
          <w:sz w:val="22"/>
          <w:szCs w:val="22"/>
          <w:lang w:eastAsia="pl-PL"/>
        </w:rPr>
        <w:t>:</w:t>
      </w:r>
    </w:p>
    <w:p w14:paraId="23A9441C" w14:textId="73128F8B" w:rsidR="006D455B" w:rsidRPr="00992E9D" w:rsidRDefault="00612F09" w:rsidP="00F33A7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sz w:val="22"/>
          <w:szCs w:val="22"/>
        </w:rPr>
        <w:t>„</w:t>
      </w:r>
      <w:r w:rsidR="00F33A79" w:rsidRPr="00F33A79">
        <w:rPr>
          <w:rFonts w:asciiTheme="minorHAnsi" w:hAnsiTheme="minorHAnsi"/>
          <w:b/>
          <w:bCs/>
          <w:sz w:val="22"/>
          <w:szCs w:val="22"/>
          <w:lang w:eastAsia="pl-PL"/>
        </w:rPr>
        <w:t xml:space="preserve">Budowa sieci elektroenergetycznej do 1 </w:t>
      </w:r>
      <w:proofErr w:type="spellStart"/>
      <w:r w:rsidR="00F33A79" w:rsidRPr="00F33A79">
        <w:rPr>
          <w:rFonts w:asciiTheme="minorHAnsi" w:hAnsiTheme="minorHAnsi"/>
          <w:b/>
          <w:bCs/>
          <w:sz w:val="22"/>
          <w:szCs w:val="22"/>
          <w:lang w:eastAsia="pl-PL"/>
        </w:rPr>
        <w:t>kV</w:t>
      </w:r>
      <w:proofErr w:type="spellEnd"/>
      <w:r w:rsidR="00F33A79" w:rsidRPr="00F33A79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w zakresie oświetlenia zewnętrznego w m. Hanulin </w:t>
      </w:r>
      <w:r w:rsidR="00F33A79">
        <w:rPr>
          <w:rFonts w:asciiTheme="minorHAnsi" w:hAnsiTheme="minorHAnsi"/>
          <w:b/>
          <w:bCs/>
          <w:sz w:val="22"/>
          <w:szCs w:val="22"/>
          <w:lang w:eastAsia="pl-PL"/>
        </w:rPr>
        <w:br/>
      </w:r>
      <w:r w:rsidR="00F33A79" w:rsidRPr="00F33A79">
        <w:rPr>
          <w:rFonts w:asciiTheme="minorHAnsi" w:hAnsiTheme="minorHAnsi"/>
          <w:b/>
          <w:bCs/>
          <w:sz w:val="22"/>
          <w:szCs w:val="22"/>
          <w:lang w:eastAsia="pl-PL"/>
        </w:rPr>
        <w:t>ul. Meliorantów, Stawowej, Wrzosowej, gm. Kępno</w:t>
      </w:r>
      <w:r w:rsidR="006D455B" w:rsidRPr="00992E9D">
        <w:rPr>
          <w:rFonts w:asciiTheme="minorHAnsi" w:hAnsiTheme="minorHAnsi"/>
          <w:b/>
          <w:sz w:val="22"/>
          <w:szCs w:val="22"/>
        </w:rPr>
        <w:t>”</w:t>
      </w:r>
    </w:p>
    <w:p w14:paraId="2FA6BB71" w14:textId="77777777" w:rsidR="000A3501" w:rsidRPr="00992E9D" w:rsidRDefault="000A3501" w:rsidP="00EB71BE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</w:p>
    <w:p w14:paraId="2A71ACA7" w14:textId="77777777" w:rsidR="00612F09" w:rsidRPr="00992E9D" w:rsidRDefault="00B65233" w:rsidP="00EB71BE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Oferuję</w:t>
      </w:r>
      <w:r w:rsidR="00612F09" w:rsidRPr="00992E9D">
        <w:rPr>
          <w:rFonts w:asciiTheme="minorHAnsi" w:hAnsiTheme="minorHAnsi"/>
          <w:sz w:val="22"/>
          <w:szCs w:val="22"/>
        </w:rPr>
        <w:t xml:space="preserve"> wykonanie </w:t>
      </w:r>
      <w:r w:rsidR="00FF5F06">
        <w:rPr>
          <w:rFonts w:asciiTheme="minorHAnsi" w:hAnsiTheme="minorHAnsi"/>
          <w:sz w:val="22"/>
          <w:szCs w:val="22"/>
        </w:rPr>
        <w:t xml:space="preserve">przedmiotu </w:t>
      </w:r>
      <w:r w:rsidR="00612F09" w:rsidRPr="00992E9D">
        <w:rPr>
          <w:rFonts w:asciiTheme="minorHAnsi" w:hAnsiTheme="minorHAnsi"/>
          <w:sz w:val="22"/>
          <w:szCs w:val="22"/>
        </w:rPr>
        <w:t>z</w:t>
      </w:r>
      <w:r w:rsidR="00FF5F06">
        <w:rPr>
          <w:rFonts w:asciiTheme="minorHAnsi" w:hAnsiTheme="minorHAnsi"/>
          <w:sz w:val="22"/>
          <w:szCs w:val="22"/>
        </w:rPr>
        <w:t>amówienia, zgodnie z wymogami S</w:t>
      </w:r>
      <w:r w:rsidR="00612F09" w:rsidRPr="00992E9D">
        <w:rPr>
          <w:rFonts w:asciiTheme="minorHAnsi" w:hAnsiTheme="minorHAnsi"/>
          <w:sz w:val="22"/>
          <w:szCs w:val="22"/>
        </w:rPr>
        <w:t>WZ za cenę:</w:t>
      </w:r>
    </w:p>
    <w:p w14:paraId="65F94AE6" w14:textId="77777777" w:rsidR="002B0E82" w:rsidRPr="00992E9D" w:rsidRDefault="002B0E82" w:rsidP="00E5722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7BB374B" w14:textId="77777777" w:rsidR="00E57226" w:rsidRPr="00992E9D" w:rsidRDefault="00E57226" w:rsidP="00E5722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netto za całość przedmiotu zamówienia  ...........................................................................</w:t>
      </w:r>
      <w:r w:rsidR="00FF5F06">
        <w:rPr>
          <w:rFonts w:asciiTheme="minorHAnsi" w:hAnsiTheme="minorHAnsi"/>
          <w:color w:val="000000"/>
          <w:sz w:val="22"/>
          <w:szCs w:val="22"/>
        </w:rPr>
        <w:t>.............</w:t>
      </w:r>
      <w:r w:rsidRPr="00992E9D">
        <w:rPr>
          <w:rFonts w:asciiTheme="minorHAnsi" w:hAnsiTheme="minorHAnsi"/>
          <w:color w:val="000000"/>
          <w:sz w:val="22"/>
          <w:szCs w:val="22"/>
        </w:rPr>
        <w:t>..zł</w:t>
      </w:r>
    </w:p>
    <w:p w14:paraId="5444F4A3" w14:textId="77777777" w:rsidR="00E57226" w:rsidRPr="00992E9D" w:rsidRDefault="00E57226" w:rsidP="00E57226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14:paraId="7469FA7C" w14:textId="77777777" w:rsidR="00E57226" w:rsidRPr="00992E9D" w:rsidRDefault="00E57226" w:rsidP="00E57226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92E9D">
        <w:rPr>
          <w:rFonts w:asciiTheme="minorHAnsi" w:hAnsiTheme="minorHAnsi"/>
          <w:b/>
          <w:bCs/>
          <w:color w:val="000000"/>
          <w:sz w:val="22"/>
          <w:szCs w:val="22"/>
        </w:rPr>
        <w:t xml:space="preserve">brutto </w:t>
      </w:r>
      <w:r w:rsidR="00FF5F06">
        <w:rPr>
          <w:rFonts w:asciiTheme="minorHAnsi" w:hAnsiTheme="minorHAnsi"/>
          <w:b/>
          <w:color w:val="000000"/>
          <w:sz w:val="22"/>
          <w:szCs w:val="22"/>
        </w:rPr>
        <w:t xml:space="preserve">za całość przedmiotu </w:t>
      </w:r>
      <w:r w:rsidRPr="00992E9D">
        <w:rPr>
          <w:rFonts w:asciiTheme="minorHAnsi" w:hAnsiTheme="minorHAnsi"/>
          <w:b/>
          <w:color w:val="000000"/>
          <w:sz w:val="22"/>
          <w:szCs w:val="22"/>
        </w:rPr>
        <w:t>zamówienia</w:t>
      </w:r>
      <w:r w:rsidRPr="00992E9D">
        <w:rPr>
          <w:rFonts w:asciiTheme="minorHAnsi" w:hAnsiTheme="minorHAnsi"/>
          <w:color w:val="000000"/>
          <w:sz w:val="22"/>
          <w:szCs w:val="22"/>
        </w:rPr>
        <w:t>............................................................</w:t>
      </w:r>
      <w:r w:rsidR="00FF5F06">
        <w:rPr>
          <w:rFonts w:asciiTheme="minorHAnsi" w:hAnsiTheme="minorHAnsi"/>
          <w:color w:val="000000"/>
          <w:sz w:val="22"/>
          <w:szCs w:val="22"/>
        </w:rPr>
        <w:t>.......................</w:t>
      </w:r>
      <w:r w:rsidRPr="00992E9D">
        <w:rPr>
          <w:rFonts w:asciiTheme="minorHAnsi" w:hAnsiTheme="minorHAnsi"/>
          <w:color w:val="000000"/>
          <w:sz w:val="22"/>
          <w:szCs w:val="22"/>
        </w:rPr>
        <w:t>......</w:t>
      </w:r>
      <w:r w:rsidRPr="00992E9D">
        <w:rPr>
          <w:rFonts w:asciiTheme="minorHAnsi" w:hAnsiTheme="minorHAnsi"/>
          <w:bCs/>
          <w:color w:val="000000"/>
          <w:sz w:val="22"/>
          <w:szCs w:val="22"/>
        </w:rPr>
        <w:t>zł</w:t>
      </w:r>
    </w:p>
    <w:p w14:paraId="20BB6F1E" w14:textId="77777777" w:rsidR="00612F09" w:rsidRDefault="00612F09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 xml:space="preserve">    </w:t>
      </w:r>
      <w:r w:rsidR="00BE2BB8" w:rsidRPr="00992E9D">
        <w:rPr>
          <w:rFonts w:asciiTheme="minorHAnsi" w:hAnsiTheme="minorHAnsi"/>
          <w:color w:val="000000"/>
          <w:sz w:val="22"/>
          <w:szCs w:val="22"/>
        </w:rPr>
        <w:t xml:space="preserve">     </w:t>
      </w:r>
    </w:p>
    <w:p w14:paraId="51A2A658" w14:textId="77777777" w:rsidR="00E60733" w:rsidRPr="00992E9D" w:rsidRDefault="00E60733" w:rsidP="00612F09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14:paraId="67D44CA4" w14:textId="77777777" w:rsidR="00612F09" w:rsidRPr="00594D47" w:rsidRDefault="00612F0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asciiTheme="minorHAnsi" w:hAnsiTheme="minorHAnsi"/>
          <w:color w:val="000000"/>
          <w:sz w:val="21"/>
          <w:szCs w:val="21"/>
        </w:rPr>
      </w:pPr>
      <w:r w:rsidRPr="00594D47">
        <w:rPr>
          <w:rFonts w:asciiTheme="minorHAnsi" w:hAnsiTheme="minorHAnsi"/>
          <w:color w:val="000000"/>
          <w:sz w:val="21"/>
          <w:szCs w:val="21"/>
        </w:rPr>
        <w:t xml:space="preserve">Oświadczam, iż uważam się za związanego niniejszą ofertą </w:t>
      </w:r>
      <w:r w:rsidR="00594D47" w:rsidRPr="00594D47">
        <w:rPr>
          <w:rFonts w:asciiTheme="minorHAnsi" w:hAnsiTheme="minorHAnsi"/>
          <w:color w:val="000000"/>
          <w:sz w:val="21"/>
          <w:szCs w:val="21"/>
        </w:rPr>
        <w:t>przez okres wskazany w Rozdziale XII SWZ</w:t>
      </w:r>
    </w:p>
    <w:p w14:paraId="568D2524" w14:textId="77777777" w:rsidR="00CB69B0" w:rsidRPr="00992E9D" w:rsidRDefault="00AE4900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 xml:space="preserve">Oświadczam, iż w przypadku udzielenia mi zamówienia zobowiązuję się wykonać zakres powierzonych mi prac </w:t>
      </w:r>
      <w:r w:rsidR="006015FF" w:rsidRPr="00992E9D">
        <w:rPr>
          <w:rFonts w:asciiTheme="minorHAnsi" w:hAnsiTheme="minorHAnsi"/>
          <w:color w:val="000000"/>
          <w:sz w:val="22"/>
          <w:szCs w:val="22"/>
        </w:rPr>
        <w:t xml:space="preserve">w terminie </w:t>
      </w:r>
      <w:r w:rsidR="00594D47">
        <w:rPr>
          <w:rFonts w:asciiTheme="minorHAnsi" w:hAnsiTheme="minorHAnsi"/>
          <w:color w:val="000000"/>
          <w:sz w:val="22"/>
          <w:szCs w:val="22"/>
        </w:rPr>
        <w:t>wskazanym w Rozdziale IV SWZ</w:t>
      </w:r>
      <w:r w:rsidR="00594D47">
        <w:rPr>
          <w:rFonts w:asciiTheme="minorHAnsi" w:hAnsiTheme="minorHAnsi"/>
          <w:b/>
          <w:color w:val="000000"/>
          <w:sz w:val="22"/>
          <w:szCs w:val="22"/>
        </w:rPr>
        <w:t>.</w:t>
      </w:r>
    </w:p>
    <w:p w14:paraId="7FD6AFB0" w14:textId="77777777" w:rsidR="00CB69B0" w:rsidRPr="00992E9D" w:rsidRDefault="0007232F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 xml:space="preserve">Udzielam na wykonany przedmiot zamówienia </w:t>
      </w:r>
      <w:r w:rsidR="00CB69B0" w:rsidRPr="00992E9D">
        <w:rPr>
          <w:rFonts w:asciiTheme="minorHAnsi" w:hAnsiTheme="minorHAnsi"/>
          <w:b/>
          <w:sz w:val="22"/>
          <w:szCs w:val="22"/>
        </w:rPr>
        <w:t xml:space="preserve">GWARANCJI </w:t>
      </w:r>
      <w:r w:rsidRPr="00992E9D">
        <w:rPr>
          <w:rFonts w:asciiTheme="minorHAnsi" w:hAnsiTheme="minorHAnsi"/>
          <w:sz w:val="22"/>
          <w:szCs w:val="22"/>
        </w:rPr>
        <w:t xml:space="preserve">jakości </w:t>
      </w:r>
      <w:r w:rsidRPr="00992E9D">
        <w:rPr>
          <w:rFonts w:asciiTheme="minorHAnsi" w:hAnsiTheme="minorHAnsi"/>
          <w:b/>
          <w:sz w:val="22"/>
          <w:szCs w:val="22"/>
        </w:rPr>
        <w:t>oraz rozszerzone</w:t>
      </w:r>
      <w:r w:rsidR="00774E1F" w:rsidRPr="00992E9D">
        <w:rPr>
          <w:rFonts w:asciiTheme="minorHAnsi" w:hAnsiTheme="minorHAnsi"/>
          <w:b/>
          <w:sz w:val="22"/>
          <w:szCs w:val="22"/>
        </w:rPr>
        <w:t>j rękojmi</w:t>
      </w:r>
      <w:r w:rsidR="00774E1F" w:rsidRPr="00992E9D">
        <w:rPr>
          <w:rFonts w:asciiTheme="minorHAnsi" w:hAnsiTheme="minorHAnsi"/>
          <w:sz w:val="22"/>
          <w:szCs w:val="22"/>
        </w:rPr>
        <w:t xml:space="preserve"> za wady na okres …………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/>
          <w:b/>
          <w:sz w:val="22"/>
          <w:szCs w:val="22"/>
        </w:rPr>
        <w:t>lat/a</w:t>
      </w:r>
      <w:r w:rsidR="0055303C" w:rsidRPr="00992E9D">
        <w:rPr>
          <w:rFonts w:asciiTheme="minorHAnsi" w:hAnsiTheme="minorHAnsi"/>
          <w:b/>
          <w:sz w:val="22"/>
          <w:szCs w:val="22"/>
        </w:rPr>
        <w:t>*</w:t>
      </w:r>
      <w:r w:rsidRPr="00992E9D">
        <w:rPr>
          <w:rFonts w:asciiTheme="minorHAnsi" w:hAnsiTheme="minorHAnsi"/>
          <w:b/>
          <w:sz w:val="22"/>
          <w:szCs w:val="22"/>
        </w:rPr>
        <w:t xml:space="preserve"> </w:t>
      </w:r>
      <w:r w:rsidR="005D3241" w:rsidRPr="00992E9D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 (należy wskazać zgodnie z kryterium określ</w:t>
      </w:r>
      <w:r w:rsidR="00C2098E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onym w Rozdziale </w:t>
      </w:r>
      <w:r w:rsidR="00A525AA">
        <w:rPr>
          <w:rFonts w:asciiTheme="minorHAnsi" w:hAnsiTheme="minorHAnsi"/>
          <w:b/>
          <w:color w:val="000000"/>
          <w:sz w:val="22"/>
          <w:szCs w:val="22"/>
          <w:u w:val="single"/>
        </w:rPr>
        <w:t>X</w:t>
      </w:r>
      <w:r w:rsidR="00594D47">
        <w:rPr>
          <w:rFonts w:asciiTheme="minorHAnsi" w:hAnsiTheme="minorHAnsi"/>
          <w:b/>
          <w:color w:val="000000"/>
          <w:sz w:val="22"/>
          <w:szCs w:val="22"/>
          <w:u w:val="single"/>
        </w:rPr>
        <w:t>V ust 3 pkt 2 S</w:t>
      </w:r>
      <w:r w:rsidR="005D3241" w:rsidRPr="00992E9D">
        <w:rPr>
          <w:rFonts w:asciiTheme="minorHAnsi" w:hAnsiTheme="minorHAnsi"/>
          <w:b/>
          <w:color w:val="000000"/>
          <w:sz w:val="22"/>
          <w:szCs w:val="22"/>
          <w:u w:val="single"/>
        </w:rPr>
        <w:t>WZ)</w:t>
      </w:r>
    </w:p>
    <w:p w14:paraId="6A1EFC6E" w14:textId="77777777" w:rsidR="00CB69B0" w:rsidRPr="00992E9D" w:rsidRDefault="00CB69B0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Oświadczam, że akceptuję proponowany przez zamawiającego projekt umowy</w:t>
      </w:r>
      <w:r w:rsidR="00F91107" w:rsidRPr="00992E9D">
        <w:rPr>
          <w:rFonts w:asciiTheme="minorHAnsi" w:hAnsiTheme="minorHAnsi"/>
          <w:color w:val="000000"/>
          <w:sz w:val="22"/>
          <w:szCs w:val="22"/>
        </w:rPr>
        <w:t>.</w:t>
      </w:r>
    </w:p>
    <w:p w14:paraId="41C6EDCA" w14:textId="77777777" w:rsidR="00F91107" w:rsidRPr="00992E9D" w:rsidRDefault="000A3501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Oświadczam, że cena</w:t>
      </w:r>
      <w:r w:rsidR="00F91107" w:rsidRPr="00992E9D">
        <w:rPr>
          <w:rFonts w:asciiTheme="minorHAnsi" w:hAnsiTheme="minorHAnsi"/>
          <w:color w:val="000000"/>
          <w:sz w:val="22"/>
          <w:szCs w:val="22"/>
        </w:rPr>
        <w:t xml:space="preserve"> zawarta w niniejszym formularzu zawiera 23% VAT</w:t>
      </w:r>
    </w:p>
    <w:p w14:paraId="079D3275" w14:textId="77777777" w:rsidR="00612F09" w:rsidRPr="00992E9D" w:rsidRDefault="00612F0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lastRenderedPageBreak/>
        <w:t xml:space="preserve">Oświadczam, </w:t>
      </w:r>
      <w:r w:rsidR="009B6892" w:rsidRPr="00992E9D">
        <w:rPr>
          <w:rFonts w:asciiTheme="minorHAnsi" w:hAnsiTheme="minorHAnsi"/>
          <w:color w:val="000000"/>
          <w:sz w:val="22"/>
          <w:szCs w:val="22"/>
        </w:rPr>
        <w:t xml:space="preserve">że </w:t>
      </w:r>
      <w:r w:rsidRPr="00992E9D">
        <w:rPr>
          <w:rFonts w:asciiTheme="minorHAnsi" w:hAnsiTheme="minorHAnsi"/>
          <w:color w:val="000000"/>
          <w:sz w:val="22"/>
          <w:szCs w:val="22"/>
        </w:rPr>
        <w:t>zapoznałem się z wytycznymi technicznymi opracow</w:t>
      </w:r>
      <w:r w:rsidR="009B6892" w:rsidRPr="00992E9D">
        <w:rPr>
          <w:rFonts w:asciiTheme="minorHAnsi" w:hAnsiTheme="minorHAnsi"/>
          <w:color w:val="000000"/>
          <w:sz w:val="22"/>
          <w:szCs w:val="22"/>
        </w:rPr>
        <w:t xml:space="preserve">anymi do przedmiotu zamówienia </w:t>
      </w:r>
      <w:r w:rsidRPr="00992E9D">
        <w:rPr>
          <w:rFonts w:asciiTheme="minorHAnsi" w:hAnsiTheme="minorHAnsi"/>
          <w:color w:val="000000"/>
          <w:sz w:val="22"/>
          <w:szCs w:val="22"/>
        </w:rPr>
        <w:t>i nie wnoszę do nich żadnych zastrzeżeń oraz uzyskałem/łam konieczne informacje i wyjaśnienia do przygotowania oferty.</w:t>
      </w:r>
    </w:p>
    <w:p w14:paraId="34A55E57" w14:textId="77777777" w:rsidR="00612F09" w:rsidRPr="00992E9D" w:rsidRDefault="009B6892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Oświadczamy, ze wycena przedmiotu zamówienia uwzględnia wszystkie uwarunkowania oraz czynniki związane z realizacją zamówienia i obejmuje cały zakres rzeczowy</w:t>
      </w:r>
      <w:r w:rsidR="00D5482D" w:rsidRPr="00992E9D">
        <w:rPr>
          <w:rFonts w:asciiTheme="minorHAnsi" w:hAnsiTheme="minorHAnsi"/>
          <w:color w:val="000000"/>
          <w:sz w:val="22"/>
          <w:szCs w:val="22"/>
        </w:rPr>
        <w:t xml:space="preserve"> zamówienia – jest kompletna.</w:t>
      </w:r>
    </w:p>
    <w:p w14:paraId="4720ED0C" w14:textId="77777777" w:rsidR="00612F09" w:rsidRPr="00992E9D" w:rsidRDefault="00612F0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 xml:space="preserve">Oświadczam, </w:t>
      </w:r>
      <w:r w:rsidRPr="00992E9D">
        <w:rPr>
          <w:rFonts w:asciiTheme="minorHAnsi" w:hAnsiTheme="minorHAnsi"/>
          <w:sz w:val="22"/>
          <w:szCs w:val="22"/>
        </w:rPr>
        <w:t xml:space="preserve">że sposób reprezentacji spółki/konsorcjum* dla potrzeb niniejszego zamówienia jest następujący: </w:t>
      </w:r>
    </w:p>
    <w:p w14:paraId="5532BD19" w14:textId="77777777" w:rsidR="00612F09" w:rsidRPr="00992E9D" w:rsidRDefault="00612F09" w:rsidP="00F91107">
      <w:pPr>
        <w:pStyle w:val="Zwykytekst1"/>
        <w:jc w:val="center"/>
        <w:rPr>
          <w:rFonts w:asciiTheme="minorHAnsi" w:hAnsiTheme="minorHAnsi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>______________________________________________________</w:t>
      </w:r>
      <w:r w:rsidR="00910F15" w:rsidRPr="00992E9D">
        <w:rPr>
          <w:rFonts w:asciiTheme="minorHAnsi" w:hAnsiTheme="minorHAnsi"/>
          <w:sz w:val="22"/>
          <w:szCs w:val="22"/>
        </w:rPr>
        <w:t>___________________</w:t>
      </w:r>
    </w:p>
    <w:p w14:paraId="168D5CD3" w14:textId="77777777" w:rsidR="00612F09" w:rsidRPr="00992E9D" w:rsidRDefault="00612F09" w:rsidP="00612F09">
      <w:pPr>
        <w:pStyle w:val="Zwykytekst1"/>
        <w:jc w:val="center"/>
        <w:rPr>
          <w:rFonts w:asciiTheme="minorHAnsi" w:hAnsiTheme="minorHAnsi"/>
          <w:i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>(</w:t>
      </w:r>
      <w:r w:rsidRPr="00992E9D">
        <w:rPr>
          <w:rFonts w:asciiTheme="minorHAnsi" w:hAnsiTheme="minorHAnsi"/>
          <w:i/>
          <w:sz w:val="22"/>
          <w:szCs w:val="22"/>
        </w:rPr>
        <w:t>Wypełniają jedynie przedsiębiorcy składający wspólną ofertę – spółki cywilne lub konsorcja)</w:t>
      </w:r>
    </w:p>
    <w:p w14:paraId="482EBDFA" w14:textId="77777777" w:rsidR="00E25DC7" w:rsidRPr="00992E9D" w:rsidRDefault="00E25DC7" w:rsidP="00612F0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43B09EB" w14:textId="77777777" w:rsidR="00612F09" w:rsidRPr="00992E9D" w:rsidRDefault="00612F0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W przypadku przyznania mi zamówienia zobowiązuję się do zaw</w:t>
      </w:r>
      <w:r w:rsidR="00910F15" w:rsidRPr="00992E9D">
        <w:rPr>
          <w:rFonts w:asciiTheme="minorHAnsi" w:hAnsiTheme="minorHAnsi"/>
          <w:color w:val="000000"/>
          <w:sz w:val="22"/>
          <w:szCs w:val="22"/>
        </w:rPr>
        <w:t>arcia pisemnej umowy w terminie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 i miejscu wskazanym przez Zamawiającego. </w:t>
      </w:r>
    </w:p>
    <w:p w14:paraId="27F85E01" w14:textId="77777777" w:rsidR="00FF1049" w:rsidRPr="00992E9D" w:rsidRDefault="00FF1049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bCs/>
          <w:sz w:val="22"/>
          <w:szCs w:val="22"/>
          <w:lang w:eastAsia="pl-PL"/>
        </w:rPr>
        <w:t>Oświadczamy</w:t>
      </w:r>
      <w:r w:rsidRPr="00992E9D">
        <w:rPr>
          <w:rFonts w:asciiTheme="minorHAnsi" w:hAnsiTheme="minorHAnsi"/>
          <w:sz w:val="22"/>
          <w:szCs w:val="22"/>
          <w:lang w:eastAsia="pl-PL"/>
        </w:rPr>
        <w:t>, że uwzględniliśmy zmiany i dodatkowe ustalenia wynikłe w trakcie procedury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992E9D">
        <w:rPr>
          <w:rFonts w:asciiTheme="minorHAnsi" w:hAnsiTheme="minorHAnsi"/>
          <w:sz w:val="22"/>
          <w:szCs w:val="22"/>
          <w:lang w:eastAsia="pl-PL"/>
        </w:rPr>
        <w:t>przetargowe</w:t>
      </w:r>
      <w:r w:rsidR="00B65233">
        <w:rPr>
          <w:rFonts w:asciiTheme="minorHAnsi" w:hAnsiTheme="minorHAnsi"/>
          <w:sz w:val="22"/>
          <w:szCs w:val="22"/>
          <w:lang w:eastAsia="pl-PL"/>
        </w:rPr>
        <w:t>j stanowiące integralną część S</w:t>
      </w:r>
      <w:r w:rsidRPr="00992E9D">
        <w:rPr>
          <w:rFonts w:asciiTheme="minorHAnsi" w:hAnsiTheme="minorHAnsi"/>
          <w:sz w:val="22"/>
          <w:szCs w:val="22"/>
          <w:lang w:eastAsia="pl-PL"/>
        </w:rPr>
        <w:t>WZ, wyszczególnione we wszystkich przesłanych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C2098E">
        <w:rPr>
          <w:rFonts w:asciiTheme="minorHAnsi" w:hAnsiTheme="minorHAnsi"/>
          <w:color w:val="000000"/>
          <w:sz w:val="22"/>
          <w:szCs w:val="22"/>
        </w:rPr>
        <w:br/>
      </w:r>
      <w:r w:rsidRPr="00992E9D">
        <w:rPr>
          <w:rFonts w:asciiTheme="minorHAnsi" w:hAnsiTheme="minorHAnsi"/>
          <w:sz w:val="22"/>
          <w:szCs w:val="22"/>
          <w:lang w:eastAsia="pl-PL"/>
        </w:rPr>
        <w:t>i umieszczonych na stronie internetowej pismach Zamawiającego.</w:t>
      </w:r>
    </w:p>
    <w:p w14:paraId="7E3B19D6" w14:textId="77777777" w:rsidR="00D624AB" w:rsidRPr="00992E9D" w:rsidRDefault="00D624AB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Oświadczam </w:t>
      </w:r>
      <w:r w:rsidR="006C1B66">
        <w:rPr>
          <w:rFonts w:asciiTheme="minorHAnsi" w:hAnsiTheme="minorHAnsi"/>
          <w:sz w:val="22"/>
          <w:szCs w:val="22"/>
          <w:lang w:eastAsia="pl-PL"/>
        </w:rPr>
        <w:t>na podstawie art. 18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ust. 3 ustawy </w:t>
      </w:r>
      <w:proofErr w:type="spellStart"/>
      <w:r w:rsidRPr="00992E9D">
        <w:rPr>
          <w:rFonts w:asciiTheme="minorHAnsi" w:hAnsiTheme="minorHAnsi"/>
          <w:sz w:val="22"/>
          <w:szCs w:val="22"/>
          <w:lang w:eastAsia="pl-PL"/>
        </w:rPr>
        <w:t>Pzp</w:t>
      </w:r>
      <w:proofErr w:type="spellEnd"/>
      <w:r w:rsidRPr="00992E9D">
        <w:rPr>
          <w:rFonts w:asciiTheme="minorHAnsi" w:hAnsiTheme="minorHAnsi"/>
          <w:sz w:val="22"/>
          <w:szCs w:val="22"/>
          <w:lang w:eastAsia="pl-PL"/>
        </w:rPr>
        <w:t>, że:</w:t>
      </w:r>
    </w:p>
    <w:p w14:paraId="3C5B1FE7" w14:textId="77777777" w:rsidR="00D624AB" w:rsidRPr="00992E9D" w:rsidRDefault="00D624AB" w:rsidP="00C652CB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851"/>
        <w:rPr>
          <w:rFonts w:asciiTheme="minorHAnsi" w:hAnsiTheme="minorHAnsi"/>
          <w:b/>
          <w:bCs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żadna z informacji 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zawartych w ofercie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nie stanowi tajemnicy przedsiębiorstwa</w:t>
      </w:r>
      <w:r w:rsidR="006B3C76"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Pr="00992E9D">
        <w:rPr>
          <w:rFonts w:asciiTheme="minorHAnsi" w:hAnsiTheme="minorHAnsi"/>
          <w:sz w:val="22"/>
          <w:szCs w:val="22"/>
          <w:lang w:eastAsia="pl-PL"/>
        </w:rPr>
        <w:t>w rozumieniu przepisów o zwalczaniu nieuczciwej konkurencji,</w:t>
      </w:r>
    </w:p>
    <w:p w14:paraId="0EE3AFD2" w14:textId="77777777" w:rsidR="00D624AB" w:rsidRPr="00992E9D" w:rsidRDefault="00D624AB" w:rsidP="00C652CB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ind w:left="851"/>
        <w:rPr>
          <w:rFonts w:asciiTheme="minorHAnsi" w:hAnsiTheme="minorHAnsi"/>
          <w:b/>
          <w:bCs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wskazane poniżej informacje 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zawarte w ofercie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>stanowią tajemnicę</w:t>
      </w:r>
      <w:r w:rsidR="0064298F"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przedsiębiorstwa </w:t>
      </w:r>
      <w:r w:rsidRPr="00992E9D">
        <w:rPr>
          <w:rFonts w:asciiTheme="minorHAnsi" w:hAnsiTheme="minorHAnsi"/>
          <w:sz w:val="22"/>
          <w:szCs w:val="22"/>
          <w:lang w:eastAsia="pl-PL"/>
        </w:rPr>
        <w:t>w rozumieniu przepisów o zwalczaniu nieuczciwej konkurencji i w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Pr="00992E9D">
        <w:rPr>
          <w:rFonts w:asciiTheme="minorHAnsi" w:hAnsiTheme="minorHAnsi"/>
          <w:sz w:val="22"/>
          <w:szCs w:val="22"/>
          <w:lang w:eastAsia="pl-PL"/>
        </w:rPr>
        <w:t>związku z niniejszym nie mogą być udostępnione, w szczególności innym uczestnikom</w:t>
      </w:r>
      <w:r w:rsidRPr="00992E9D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</w:t>
      </w:r>
      <w:r w:rsidRPr="00992E9D">
        <w:rPr>
          <w:rFonts w:asciiTheme="minorHAnsi" w:hAnsiTheme="minorHAnsi"/>
          <w:sz w:val="22"/>
          <w:szCs w:val="22"/>
          <w:lang w:eastAsia="pl-PL"/>
        </w:rPr>
        <w:t>postępowania:</w:t>
      </w:r>
    </w:p>
    <w:p w14:paraId="4FDCC908" w14:textId="77777777" w:rsidR="00D624AB" w:rsidRPr="00992E9D" w:rsidRDefault="00D624AB" w:rsidP="00D624AB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tbl>
      <w:tblPr>
        <w:tblStyle w:val="Tabela-Siatka"/>
        <w:tblW w:w="8518" w:type="dxa"/>
        <w:tblInd w:w="782" w:type="dxa"/>
        <w:tblLook w:val="04A0" w:firstRow="1" w:lastRow="0" w:firstColumn="1" w:lastColumn="0" w:noHBand="0" w:noVBand="1"/>
      </w:tblPr>
      <w:tblGrid>
        <w:gridCol w:w="1288"/>
        <w:gridCol w:w="2971"/>
        <w:gridCol w:w="2129"/>
        <w:gridCol w:w="2130"/>
      </w:tblGrid>
      <w:tr w:rsidR="00EA49FC" w:rsidRPr="00992E9D" w14:paraId="4AE02A44" w14:textId="77777777" w:rsidTr="00EA49FC">
        <w:trPr>
          <w:trHeight w:val="273"/>
        </w:trPr>
        <w:tc>
          <w:tcPr>
            <w:tcW w:w="1288" w:type="dxa"/>
            <w:vMerge w:val="restart"/>
          </w:tcPr>
          <w:p w14:paraId="64190528" w14:textId="77777777"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971" w:type="dxa"/>
            <w:vMerge w:val="restart"/>
          </w:tcPr>
          <w:p w14:paraId="2EE7B3C9" w14:textId="77777777"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  <w:lang w:eastAsia="pl-PL"/>
              </w:rPr>
              <w:t>Oznaczeniu rodzaju (nazwy) informacji</w:t>
            </w:r>
          </w:p>
        </w:tc>
        <w:tc>
          <w:tcPr>
            <w:tcW w:w="4259" w:type="dxa"/>
            <w:gridSpan w:val="2"/>
          </w:tcPr>
          <w:p w14:paraId="09E90136" w14:textId="77777777"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  <w:lang w:eastAsia="pl-PL"/>
              </w:rPr>
              <w:t>Numery stron w ofercie</w:t>
            </w:r>
          </w:p>
        </w:tc>
      </w:tr>
      <w:tr w:rsidR="00EA49FC" w:rsidRPr="00992E9D" w14:paraId="583B2774" w14:textId="77777777" w:rsidTr="000D3014">
        <w:trPr>
          <w:trHeight w:val="288"/>
        </w:trPr>
        <w:tc>
          <w:tcPr>
            <w:tcW w:w="1288" w:type="dxa"/>
            <w:vMerge/>
          </w:tcPr>
          <w:p w14:paraId="14C24EA5" w14:textId="77777777"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  <w:vMerge/>
          </w:tcPr>
          <w:p w14:paraId="7D4FBE8B" w14:textId="77777777"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</w:tcPr>
          <w:p w14:paraId="774DD9F2" w14:textId="77777777"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color w:val="000000"/>
                <w:sz w:val="22"/>
                <w:szCs w:val="22"/>
              </w:rPr>
              <w:t>Od</w:t>
            </w:r>
          </w:p>
        </w:tc>
        <w:tc>
          <w:tcPr>
            <w:tcW w:w="2130" w:type="dxa"/>
          </w:tcPr>
          <w:p w14:paraId="00AF1812" w14:textId="77777777" w:rsidR="00EA49FC" w:rsidRPr="00992E9D" w:rsidRDefault="00EA49FC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color w:val="000000"/>
                <w:sz w:val="22"/>
                <w:szCs w:val="22"/>
              </w:rPr>
              <w:t>Do</w:t>
            </w:r>
          </w:p>
        </w:tc>
      </w:tr>
      <w:tr w:rsidR="006B7BF3" w:rsidRPr="00992E9D" w14:paraId="7BCA9767" w14:textId="77777777" w:rsidTr="000D3014">
        <w:trPr>
          <w:trHeight w:val="288"/>
        </w:trPr>
        <w:tc>
          <w:tcPr>
            <w:tcW w:w="1288" w:type="dxa"/>
          </w:tcPr>
          <w:p w14:paraId="706580D4" w14:textId="77777777" w:rsidR="006B7BF3" w:rsidRPr="00992E9D" w:rsidRDefault="006B7BF3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</w:tcPr>
          <w:p w14:paraId="010C3BB5" w14:textId="77777777" w:rsidR="006B7BF3" w:rsidRPr="00992E9D" w:rsidRDefault="006B7BF3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</w:tcPr>
          <w:p w14:paraId="4D5B3771" w14:textId="77777777" w:rsidR="006B7BF3" w:rsidRPr="00992E9D" w:rsidRDefault="006B7BF3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</w:tcPr>
          <w:p w14:paraId="3F6AB5BB" w14:textId="77777777" w:rsidR="006B7BF3" w:rsidRPr="00992E9D" w:rsidRDefault="006B7BF3" w:rsidP="000D301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EA49FC" w:rsidRPr="00992E9D" w14:paraId="7BF5D934" w14:textId="77777777" w:rsidTr="000D3014">
        <w:trPr>
          <w:trHeight w:val="273"/>
        </w:trPr>
        <w:tc>
          <w:tcPr>
            <w:tcW w:w="1288" w:type="dxa"/>
          </w:tcPr>
          <w:p w14:paraId="261F4DC5" w14:textId="77777777"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</w:tcPr>
          <w:p w14:paraId="19F74214" w14:textId="77777777"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29" w:type="dxa"/>
          </w:tcPr>
          <w:p w14:paraId="3DAEC5FE" w14:textId="77777777"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</w:tcPr>
          <w:p w14:paraId="74EE7B1C" w14:textId="77777777" w:rsidR="00EA49FC" w:rsidRPr="00992E9D" w:rsidRDefault="00EA49FC" w:rsidP="00D624AB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219A9FCC" w14:textId="77777777" w:rsidR="00EA49FC" w:rsidRPr="00992E9D" w:rsidRDefault="00EA49FC" w:rsidP="00D624AB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3F10AFC" w14:textId="77777777" w:rsidR="00A63503" w:rsidRPr="00992E9D" w:rsidRDefault="00A63503" w:rsidP="00A63503">
      <w:pPr>
        <w:suppressAutoHyphens w:val="0"/>
        <w:autoSpaceDE w:val="0"/>
        <w:autoSpaceDN w:val="0"/>
        <w:adjustRightInd w:val="0"/>
        <w:ind w:left="709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Uzasadnienia zastrzeżenia dokumentów: ……………………………………………………………………………………………..</w:t>
      </w:r>
    </w:p>
    <w:p w14:paraId="113F3007" w14:textId="77777777" w:rsidR="007831FD" w:rsidRPr="00992E9D" w:rsidRDefault="007831FD" w:rsidP="004F13E2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14:paraId="40224526" w14:textId="77777777" w:rsidR="0055303C" w:rsidRPr="00992E9D" w:rsidRDefault="0055303C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>Ponadto oświadczam, że:</w:t>
      </w:r>
    </w:p>
    <w:p w14:paraId="7DC39D04" w14:textId="77777777" w:rsidR="004F13E2" w:rsidRPr="00992E9D" w:rsidRDefault="004F13E2" w:rsidP="004F13E2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540" w:firstLine="0"/>
        <w:rPr>
          <w:rFonts w:asciiTheme="minorHAnsi" w:hAnsiTheme="minorHAnsi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 xml:space="preserve">Przedmiot zamówienia zamierzam zrealizować </w:t>
      </w:r>
      <w:r w:rsidR="001435E8" w:rsidRPr="00992E9D">
        <w:rPr>
          <w:rFonts w:asciiTheme="minorHAnsi" w:hAnsiTheme="minorHAnsi"/>
          <w:b/>
          <w:sz w:val="22"/>
          <w:szCs w:val="22"/>
        </w:rPr>
        <w:t>bez udziału* / z udziałem*</w:t>
      </w:r>
      <w:r w:rsidRPr="00992E9D">
        <w:rPr>
          <w:rFonts w:asciiTheme="minorHAnsi" w:hAnsiTheme="minorHAnsi"/>
          <w:sz w:val="22"/>
          <w:szCs w:val="22"/>
        </w:rPr>
        <w:t xml:space="preserve"> podwykonawców.</w:t>
      </w:r>
    </w:p>
    <w:p w14:paraId="546B96F7" w14:textId="77777777" w:rsidR="004F13E2" w:rsidRPr="00992E9D" w:rsidRDefault="004F13E2" w:rsidP="004F13E2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720" w:firstLine="0"/>
        <w:rPr>
          <w:rFonts w:asciiTheme="minorHAnsi" w:hAnsiTheme="minorHAnsi"/>
          <w:sz w:val="22"/>
          <w:szCs w:val="22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6B7BF3" w:rsidRPr="001661BD" w14:paraId="2EF4FC80" w14:textId="77777777" w:rsidTr="006B7BF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8B6CF4" w14:textId="77777777" w:rsidR="006B7BF3" w:rsidRPr="001661BD" w:rsidRDefault="006B7BF3" w:rsidP="006B7B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FA3B6" w14:textId="77777777" w:rsidR="006B7BF3" w:rsidRPr="001661BD" w:rsidRDefault="006B7BF3" w:rsidP="006B7B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części zamówienia, którą W</w:t>
            </w:r>
            <w:r w:rsidRPr="001661BD">
              <w:rPr>
                <w:sz w:val="22"/>
                <w:szCs w:val="22"/>
              </w:rPr>
              <w:t xml:space="preserve">ykonawca </w:t>
            </w:r>
          </w:p>
          <w:p w14:paraId="6F983323" w14:textId="77777777" w:rsidR="006B7BF3" w:rsidRPr="001661BD" w:rsidRDefault="006B7BF3" w:rsidP="006B7B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61BD">
              <w:rPr>
                <w:sz w:val="22"/>
                <w:szCs w:val="22"/>
              </w:rPr>
              <w:t>zamierza</w:t>
            </w:r>
            <w:r>
              <w:rPr>
                <w:sz w:val="22"/>
                <w:szCs w:val="22"/>
              </w:rPr>
              <w:t xml:space="preserve"> powierzyć do realizacji przez P</w:t>
            </w:r>
            <w:r w:rsidRPr="001661BD">
              <w:rPr>
                <w:sz w:val="22"/>
                <w:szCs w:val="22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EC47E" w14:textId="77777777" w:rsidR="006B7BF3" w:rsidRPr="001661BD" w:rsidRDefault="006B7BF3" w:rsidP="006B7BF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</w:t>
            </w:r>
            <w:r w:rsidRPr="001661BD">
              <w:rPr>
                <w:sz w:val="22"/>
                <w:szCs w:val="22"/>
              </w:rPr>
              <w:t>odwykonawcy</w:t>
            </w:r>
          </w:p>
        </w:tc>
      </w:tr>
      <w:tr w:rsidR="006B7BF3" w:rsidRPr="001661BD" w14:paraId="70E4CC57" w14:textId="77777777" w:rsidTr="006B7BF3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9577" w14:textId="77777777" w:rsidR="006B7BF3" w:rsidRPr="001661BD" w:rsidRDefault="006B7BF3" w:rsidP="006B7BF3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DBD56" w14:textId="77777777" w:rsidR="006B7BF3" w:rsidRPr="001661BD" w:rsidRDefault="006B7BF3" w:rsidP="006B7BF3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5748B" w14:textId="77777777" w:rsidR="006B7BF3" w:rsidRPr="001661BD" w:rsidRDefault="006B7BF3" w:rsidP="006B7BF3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6B7BF3" w:rsidRPr="00D64F2B" w14:paraId="2BCE272C" w14:textId="77777777" w:rsidTr="006B7BF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00943" w14:textId="77777777" w:rsidR="006B7BF3" w:rsidRPr="00D64F2B" w:rsidRDefault="006B7BF3" w:rsidP="006B7BF3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0194C" w14:textId="77777777" w:rsidR="006B7BF3" w:rsidRPr="00D64F2B" w:rsidRDefault="006B7BF3" w:rsidP="006B7BF3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736CD" w14:textId="77777777" w:rsidR="006B7BF3" w:rsidRPr="00D64F2B" w:rsidRDefault="006B7BF3" w:rsidP="006B7BF3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EC18E84" w14:textId="77777777" w:rsidR="006B7BF3" w:rsidRDefault="006B7BF3" w:rsidP="004F13E2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720" w:firstLine="0"/>
        <w:rPr>
          <w:rFonts w:asciiTheme="minorHAnsi" w:hAnsiTheme="minorHAnsi"/>
          <w:b/>
          <w:sz w:val="22"/>
          <w:szCs w:val="22"/>
        </w:rPr>
      </w:pPr>
    </w:p>
    <w:p w14:paraId="02851508" w14:textId="77777777" w:rsidR="006B7BF3" w:rsidRDefault="004F13E2" w:rsidP="000E5CC7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720" w:firstLine="0"/>
        <w:rPr>
          <w:rFonts w:asciiTheme="minorHAnsi" w:hAnsiTheme="minorHAnsi"/>
          <w:b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Uwaga – Brak wpisu / skreślenia / uzupełnienia powyżej rozumiany jest, iż przedmiotowe zamówienie realizowane będzie bez udziału podwykonawców.</w:t>
      </w:r>
    </w:p>
    <w:p w14:paraId="4684746D" w14:textId="77777777" w:rsidR="00F3022A" w:rsidRPr="000E5CC7" w:rsidRDefault="00F3022A" w:rsidP="000E5CC7">
      <w:pPr>
        <w:pStyle w:val="Tekstpodstawowy"/>
        <w:tabs>
          <w:tab w:val="left" w:pos="540"/>
          <w:tab w:val="left" w:pos="900"/>
          <w:tab w:val="left" w:pos="1089"/>
          <w:tab w:val="left" w:pos="1446"/>
        </w:tabs>
        <w:spacing w:before="0" w:line="240" w:lineRule="auto"/>
        <w:ind w:left="720" w:firstLine="0"/>
        <w:rPr>
          <w:rFonts w:asciiTheme="minorHAnsi" w:hAnsiTheme="minorHAnsi"/>
          <w:b/>
          <w:sz w:val="22"/>
          <w:szCs w:val="22"/>
        </w:rPr>
      </w:pPr>
    </w:p>
    <w:p w14:paraId="62734CFE" w14:textId="77777777" w:rsidR="002775EB" w:rsidRPr="00992E9D" w:rsidRDefault="002775EB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Oświadczam, że wypełniłem obowiązki informacyjne przewidziane w art. 13 lub art. 14 RODO (</w:t>
      </w:r>
      <w:r w:rsidRPr="00992E9D">
        <w:rPr>
          <w:rFonts w:asciiTheme="minorHAnsi" w:hAnsiTheme="minorHAnsi" w:cs="Arial"/>
          <w:sz w:val="22"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</w:t>
      </w:r>
      <w:r w:rsidR="006B7BF3">
        <w:rPr>
          <w:rFonts w:asciiTheme="minorHAnsi" w:hAnsiTheme="minorHAnsi" w:cs="Arial"/>
          <w:sz w:val="22"/>
          <w:szCs w:val="22"/>
        </w:rPr>
        <w:t>. UE L 119 z 04.05.2016, str. 1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) wobec osób fizycznych, od których dane osobowe </w:t>
      </w:r>
      <w:r w:rsidRPr="00992E9D">
        <w:rPr>
          <w:rFonts w:asciiTheme="minorHAnsi" w:hAnsiTheme="minorHAnsi"/>
          <w:b/>
          <w:color w:val="000000"/>
          <w:sz w:val="22"/>
          <w:szCs w:val="22"/>
        </w:rPr>
        <w:t>bezpośrednio</w:t>
      </w:r>
      <w:r w:rsidRPr="00992E9D">
        <w:rPr>
          <w:rFonts w:asciiTheme="minorHAnsi" w:hAnsiTheme="minorHAnsi"/>
          <w:color w:val="000000"/>
          <w:sz w:val="22"/>
          <w:szCs w:val="22"/>
        </w:rPr>
        <w:t xml:space="preserve"> lub pośrednio pozyskałem w celu ubiegania się o udzielenie zamówienia publicznego w niniejszym postępowaniu </w:t>
      </w:r>
    </w:p>
    <w:p w14:paraId="7C5DA37B" w14:textId="77777777" w:rsidR="002775EB" w:rsidRPr="00992E9D" w:rsidRDefault="002775EB" w:rsidP="002775EB">
      <w:pPr>
        <w:suppressAutoHyphens w:val="0"/>
        <w:spacing w:line="276" w:lineRule="auto"/>
        <w:ind w:left="567"/>
        <w:jc w:val="both"/>
        <w:rPr>
          <w:rFonts w:asciiTheme="minorHAnsi" w:eastAsiaTheme="minorHAnsi" w:hAnsiTheme="minorHAnsi" w:cs="Arial"/>
          <w:color w:val="000000"/>
          <w:sz w:val="22"/>
          <w:szCs w:val="22"/>
          <w:lang w:eastAsia="pl-PL"/>
        </w:rPr>
      </w:pPr>
    </w:p>
    <w:p w14:paraId="2F55A583" w14:textId="77777777" w:rsidR="0021733A" w:rsidRPr="00F2020F" w:rsidRDefault="002775EB" w:rsidP="00F2020F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="Arial"/>
          <w:b/>
          <w:sz w:val="22"/>
          <w:szCs w:val="22"/>
        </w:rPr>
      </w:pPr>
      <w:r w:rsidRPr="00992E9D">
        <w:rPr>
          <w:rFonts w:asciiTheme="minorHAnsi" w:hAnsiTheme="minorHAnsi" w:cs="Arial"/>
          <w:b/>
          <w:color w:val="000000"/>
          <w:sz w:val="22"/>
          <w:szCs w:val="22"/>
        </w:rPr>
        <w:lastRenderedPageBreak/>
        <w:t xml:space="preserve">UWAGA: W przypadku gdy wykonawca </w:t>
      </w:r>
      <w:r w:rsidRPr="00992E9D">
        <w:rPr>
          <w:rFonts w:asciiTheme="minorHAnsi" w:hAnsiTheme="minorHAnsi" w:cs="Arial"/>
          <w:b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treść powyższego oświadczenia należy wykreślić.</w:t>
      </w:r>
      <w:r w:rsidR="002B0E82">
        <w:rPr>
          <w:rFonts w:asciiTheme="minorHAnsi" w:hAnsiTheme="minorHAnsi" w:cs="Arial"/>
          <w:b/>
          <w:sz w:val="22"/>
          <w:szCs w:val="22"/>
        </w:rPr>
        <w:t>*</w:t>
      </w:r>
    </w:p>
    <w:p w14:paraId="03BB67F0" w14:textId="77777777" w:rsidR="0021733A" w:rsidRPr="00992E9D" w:rsidRDefault="0021733A" w:rsidP="007C199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14:paraId="478F1164" w14:textId="77777777" w:rsidR="000B7824" w:rsidRDefault="00D8755D" w:rsidP="00C652CB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D8755D">
        <w:rPr>
          <w:rFonts w:asciiTheme="minorHAnsi" w:hAnsiTheme="minorHAnsi"/>
          <w:bCs/>
          <w:color w:val="000000"/>
          <w:sz w:val="22"/>
          <w:szCs w:val="22"/>
        </w:rPr>
        <w:t xml:space="preserve">Oświadczam, że do realizacji zamówienia zastosowane zostaną </w:t>
      </w:r>
    </w:p>
    <w:p w14:paraId="569B13CD" w14:textId="77777777" w:rsidR="00D8755D" w:rsidRPr="00E60733" w:rsidRDefault="00D8755D" w:rsidP="00E60733">
      <w:pPr>
        <w:widowControl w:val="0"/>
        <w:suppressAutoHyphens w:val="0"/>
        <w:autoSpaceDE w:val="0"/>
        <w:autoSpaceDN w:val="0"/>
        <w:adjustRightInd w:val="0"/>
        <w:ind w:left="567"/>
        <w:rPr>
          <w:rFonts w:asciiTheme="minorHAnsi" w:hAnsiTheme="minorHAnsi"/>
          <w:bCs/>
          <w:i/>
          <w:color w:val="000000"/>
          <w:sz w:val="22"/>
          <w:szCs w:val="22"/>
        </w:rPr>
      </w:pPr>
      <w:r w:rsidRPr="00D8755D">
        <w:rPr>
          <w:rFonts w:asciiTheme="minorHAnsi" w:hAnsiTheme="minorHAnsi"/>
          <w:bCs/>
          <w:color w:val="000000"/>
          <w:sz w:val="22"/>
          <w:szCs w:val="22"/>
        </w:rPr>
        <w:t>MATERIAŁY I ROZWIĄZANIA PRZYJĘTE W DOKUMENTA</w:t>
      </w:r>
      <w:r w:rsidR="00E60733">
        <w:rPr>
          <w:rFonts w:asciiTheme="minorHAnsi" w:hAnsiTheme="minorHAnsi"/>
          <w:bCs/>
          <w:color w:val="000000"/>
          <w:sz w:val="22"/>
          <w:szCs w:val="22"/>
        </w:rPr>
        <w:t>CJI TECHNICZNEJ ZAWARTE W SWZ</w:t>
      </w:r>
      <w:r w:rsidRPr="00D8755D">
        <w:rPr>
          <w:rFonts w:asciiTheme="minorHAnsi" w:hAnsiTheme="minorHAnsi"/>
          <w:bCs/>
          <w:color w:val="000000"/>
          <w:sz w:val="22"/>
          <w:szCs w:val="22"/>
        </w:rPr>
        <w:t>*</w:t>
      </w:r>
      <w:r w:rsidR="00E60733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 w:rsidR="00E60733" w:rsidRPr="00E60733">
        <w:rPr>
          <w:rFonts w:asciiTheme="minorHAnsi" w:hAnsiTheme="minorHAnsi"/>
          <w:bCs/>
          <w:i/>
          <w:color w:val="000000"/>
          <w:sz w:val="22"/>
          <w:szCs w:val="22"/>
        </w:rPr>
        <w:t>(niepotrzebne skreślić)</w:t>
      </w:r>
    </w:p>
    <w:p w14:paraId="16537D96" w14:textId="77777777" w:rsidR="00922CB0" w:rsidRDefault="00922CB0" w:rsidP="00922CB0">
      <w:pPr>
        <w:widowControl w:val="0"/>
        <w:suppressAutoHyphens w:val="0"/>
        <w:autoSpaceDE w:val="0"/>
        <w:autoSpaceDN w:val="0"/>
        <w:adjustRightInd w:val="0"/>
        <w:ind w:left="567"/>
        <w:jc w:val="both"/>
        <w:rPr>
          <w:rFonts w:asciiTheme="minorHAnsi" w:hAnsiTheme="minorHAnsi"/>
          <w:bCs/>
          <w:color w:val="000000"/>
          <w:sz w:val="22"/>
          <w:szCs w:val="22"/>
        </w:rPr>
      </w:pPr>
    </w:p>
    <w:p w14:paraId="1C059C5E" w14:textId="77777777" w:rsidR="00E60733" w:rsidRPr="00E60733" w:rsidRDefault="00D8755D" w:rsidP="00D03F26">
      <w:pPr>
        <w:widowControl w:val="0"/>
        <w:suppressAutoHyphens w:val="0"/>
        <w:autoSpaceDE w:val="0"/>
        <w:autoSpaceDN w:val="0"/>
        <w:adjustRightInd w:val="0"/>
        <w:ind w:left="4820" w:hanging="4253"/>
        <w:jc w:val="both"/>
        <w:rPr>
          <w:rFonts w:asciiTheme="minorHAnsi" w:hAnsiTheme="minorHAnsi"/>
          <w:b/>
          <w:bCs/>
          <w:i/>
          <w:color w:val="000000"/>
          <w:sz w:val="22"/>
          <w:szCs w:val="22"/>
          <w:u w:val="single"/>
        </w:rPr>
      </w:pPr>
      <w:r w:rsidRPr="00D8755D">
        <w:rPr>
          <w:rFonts w:asciiTheme="minorHAnsi" w:hAnsiTheme="minorHAnsi"/>
          <w:bCs/>
          <w:color w:val="000000"/>
          <w:sz w:val="22"/>
          <w:szCs w:val="22"/>
        </w:rPr>
        <w:t>MATERIA</w:t>
      </w:r>
      <w:r w:rsidR="00D03F26">
        <w:rPr>
          <w:rFonts w:asciiTheme="minorHAnsi" w:hAnsiTheme="minorHAnsi"/>
          <w:bCs/>
          <w:color w:val="000000"/>
          <w:sz w:val="22"/>
          <w:szCs w:val="22"/>
        </w:rPr>
        <w:t xml:space="preserve">ŁY I ROZWIĄZANIA RÓWNOWAŻNE* </w:t>
      </w:r>
      <w:r w:rsidR="00E60733" w:rsidRPr="00E60733">
        <w:rPr>
          <w:rFonts w:asciiTheme="minorHAnsi" w:hAnsiTheme="minorHAnsi"/>
          <w:bCs/>
          <w:i/>
          <w:color w:val="000000"/>
          <w:sz w:val="22"/>
          <w:szCs w:val="22"/>
        </w:rPr>
        <w:t>(niepotrzebne skreślić)</w:t>
      </w:r>
      <w:r w:rsidR="00E60733" w:rsidRPr="00E60733">
        <w:rPr>
          <w:rFonts w:asciiTheme="minorHAnsi" w:hAnsiTheme="minorHAnsi"/>
          <w:b/>
          <w:bCs/>
          <w:i/>
          <w:color w:val="000000"/>
          <w:sz w:val="22"/>
          <w:szCs w:val="22"/>
          <w:u w:val="single"/>
        </w:rPr>
        <w:t xml:space="preserve"> </w:t>
      </w:r>
    </w:p>
    <w:p w14:paraId="1E4C7075" w14:textId="77777777" w:rsidR="00D8755D" w:rsidRPr="00D03F26" w:rsidRDefault="00D8755D" w:rsidP="00E60733">
      <w:pPr>
        <w:widowControl w:val="0"/>
        <w:suppressAutoHyphens w:val="0"/>
        <w:autoSpaceDE w:val="0"/>
        <w:autoSpaceDN w:val="0"/>
        <w:adjustRightInd w:val="0"/>
        <w:ind w:left="4678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922CB0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(UWAGA! PONIŻSZE DANE WYPEŁNIĆ WYŁĄCZNIE W PRZYPADKU ZASTOSOWANIA MATERIAŁÓW I ROZWIĄZAŃ RÓWNOWAŻNYCH)</w:t>
      </w:r>
    </w:p>
    <w:p w14:paraId="7582F5B8" w14:textId="77777777" w:rsidR="00232D0F" w:rsidRPr="00232D0F" w:rsidRDefault="00232D0F" w:rsidP="00D03F26">
      <w:pPr>
        <w:widowControl w:val="0"/>
        <w:suppressAutoHyphens w:val="0"/>
        <w:autoSpaceDE w:val="0"/>
        <w:autoSpaceDN w:val="0"/>
        <w:adjustRightInd w:val="0"/>
        <w:ind w:left="4678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232D0F">
        <w:rPr>
          <w:rFonts w:asciiTheme="minorHAnsi" w:hAnsiTheme="minorHAnsi"/>
          <w:bCs/>
          <w:color w:val="000000"/>
          <w:sz w:val="22"/>
          <w:szCs w:val="22"/>
        </w:rPr>
        <w:t>Na potwierdzenie iż zaoferowane materiały lub rozwiązania  „równoważne</w:t>
      </w:r>
      <w:r w:rsidR="00D8755D" w:rsidRPr="00232D0F">
        <w:rPr>
          <w:rFonts w:asciiTheme="minorHAnsi" w:hAnsiTheme="minorHAnsi"/>
          <w:bCs/>
          <w:color w:val="000000"/>
          <w:sz w:val="22"/>
          <w:szCs w:val="22"/>
        </w:rPr>
        <w:t>”</w:t>
      </w:r>
      <w:r w:rsidRPr="00232D0F">
        <w:rPr>
          <w:rFonts w:asciiTheme="minorHAnsi" w:hAnsiTheme="minorHAnsi"/>
          <w:bCs/>
          <w:color w:val="000000"/>
          <w:sz w:val="22"/>
          <w:szCs w:val="22"/>
        </w:rPr>
        <w:t xml:space="preserve"> zapewniają</w:t>
      </w:r>
      <w:r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 w:rsidRPr="00232D0F">
        <w:rPr>
          <w:rFonts w:asciiTheme="minorHAnsi" w:hAnsiTheme="minorHAnsi"/>
          <w:bCs/>
          <w:color w:val="000000"/>
          <w:sz w:val="22"/>
          <w:szCs w:val="22"/>
        </w:rPr>
        <w:t>uzyskanie parametrów technicznych nie gorszych od założonych w niniejszej SWZ i jej załącznikach</w:t>
      </w:r>
      <w:r w:rsidR="00D8755D" w:rsidRPr="00232D0F">
        <w:rPr>
          <w:rFonts w:asciiTheme="minorHAnsi" w:hAnsiTheme="minorHAnsi"/>
          <w:bCs/>
          <w:color w:val="000000"/>
          <w:sz w:val="22"/>
          <w:szCs w:val="22"/>
        </w:rPr>
        <w:t xml:space="preserve"> pod względem parametrów technicznych, użytkowych oraz eksploatacyjnych</w:t>
      </w:r>
      <w:r>
        <w:rPr>
          <w:rFonts w:asciiTheme="minorHAnsi" w:hAnsiTheme="minorHAnsi"/>
          <w:bCs/>
          <w:color w:val="000000"/>
          <w:sz w:val="22"/>
          <w:szCs w:val="22"/>
        </w:rPr>
        <w:t>,</w:t>
      </w:r>
      <w:r w:rsidR="00D8755D" w:rsidRPr="00232D0F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bCs/>
          <w:color w:val="000000"/>
          <w:sz w:val="22"/>
          <w:szCs w:val="22"/>
        </w:rPr>
        <w:t xml:space="preserve">do oferty </w:t>
      </w:r>
      <w:r w:rsidRPr="00232D0F">
        <w:rPr>
          <w:rFonts w:asciiTheme="minorHAnsi" w:hAnsiTheme="minorHAnsi"/>
          <w:bCs/>
          <w:color w:val="000000"/>
          <w:sz w:val="22"/>
          <w:szCs w:val="22"/>
        </w:rPr>
        <w:t xml:space="preserve">załączam </w:t>
      </w:r>
      <w:r w:rsidRPr="00232D0F">
        <w:rPr>
          <w:rFonts w:asciiTheme="minorHAnsi" w:hAnsiTheme="minorHAnsi"/>
          <w:b/>
          <w:bCs/>
          <w:color w:val="000000"/>
          <w:sz w:val="22"/>
          <w:szCs w:val="22"/>
        </w:rPr>
        <w:t>przedmiotowe środki dowodowe</w:t>
      </w:r>
      <w:r w:rsidR="00D8755D" w:rsidRPr="00232D0F">
        <w:rPr>
          <w:rFonts w:asciiTheme="minorHAnsi" w:hAnsiTheme="minorHAnsi"/>
          <w:b/>
          <w:bCs/>
          <w:color w:val="000000"/>
          <w:sz w:val="22"/>
          <w:szCs w:val="22"/>
        </w:rPr>
        <w:t>,</w:t>
      </w:r>
      <w:r w:rsidRPr="00232D0F">
        <w:rPr>
          <w:rFonts w:asciiTheme="minorHAnsi" w:hAnsiTheme="minorHAnsi"/>
          <w:b/>
          <w:bCs/>
          <w:color w:val="000000"/>
          <w:sz w:val="22"/>
          <w:szCs w:val="22"/>
        </w:rPr>
        <w:t xml:space="preserve"> zgodnie z Rozdziałem III ust 3</w:t>
      </w:r>
      <w:r w:rsidR="00BC492A">
        <w:rPr>
          <w:rFonts w:asciiTheme="minorHAnsi" w:hAnsiTheme="minorHAnsi"/>
          <w:b/>
          <w:bCs/>
          <w:color w:val="000000"/>
          <w:sz w:val="22"/>
          <w:szCs w:val="22"/>
        </w:rPr>
        <w:t xml:space="preserve"> SWZ</w:t>
      </w:r>
      <w:r w:rsidRPr="00232D0F">
        <w:rPr>
          <w:rFonts w:asciiTheme="minorHAnsi" w:hAnsiTheme="minorHAnsi"/>
          <w:b/>
          <w:bCs/>
          <w:color w:val="000000"/>
          <w:sz w:val="22"/>
          <w:szCs w:val="22"/>
        </w:rPr>
        <w:t>,</w:t>
      </w:r>
      <w:r w:rsidR="00D8755D" w:rsidRPr="00232D0F">
        <w:rPr>
          <w:rFonts w:asciiTheme="minorHAnsi" w:hAnsiTheme="minorHAnsi"/>
          <w:b/>
          <w:bCs/>
          <w:color w:val="000000"/>
          <w:sz w:val="22"/>
          <w:szCs w:val="22"/>
        </w:rPr>
        <w:t xml:space="preserve"> tj.: </w:t>
      </w:r>
    </w:p>
    <w:p w14:paraId="3C197D0B" w14:textId="77777777" w:rsidR="00D8755D" w:rsidRPr="00232D0F" w:rsidRDefault="000B7824" w:rsidP="005F7989">
      <w:pPr>
        <w:pStyle w:val="Akapitzlist"/>
        <w:widowControl w:val="0"/>
        <w:numPr>
          <w:ilvl w:val="0"/>
          <w:numId w:val="81"/>
        </w:numPr>
        <w:autoSpaceDE w:val="0"/>
        <w:autoSpaceDN w:val="0"/>
        <w:adjustRightInd w:val="0"/>
        <w:ind w:left="5103"/>
        <w:rPr>
          <w:rFonts w:asciiTheme="minorHAnsi" w:hAnsi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…………</w:t>
      </w:r>
      <w:r w:rsidR="005223C7">
        <w:rPr>
          <w:rFonts w:asciiTheme="minorHAnsi" w:hAnsiTheme="minorHAnsi"/>
          <w:bCs/>
          <w:color w:val="000000"/>
          <w:sz w:val="22"/>
          <w:szCs w:val="22"/>
        </w:rPr>
        <w:t>………………………………………………………</w:t>
      </w:r>
    </w:p>
    <w:p w14:paraId="38DEE9BC" w14:textId="77777777" w:rsidR="00D8755D" w:rsidRDefault="000B7824" w:rsidP="005F7989">
      <w:pPr>
        <w:pStyle w:val="Akapitzlist"/>
        <w:widowControl w:val="0"/>
        <w:numPr>
          <w:ilvl w:val="0"/>
          <w:numId w:val="81"/>
        </w:numPr>
        <w:autoSpaceDE w:val="0"/>
        <w:autoSpaceDN w:val="0"/>
        <w:adjustRightInd w:val="0"/>
        <w:ind w:left="5103"/>
        <w:rPr>
          <w:rFonts w:asciiTheme="minorHAnsi" w:hAnsi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…………</w:t>
      </w:r>
      <w:r w:rsidR="00D03F26">
        <w:rPr>
          <w:rFonts w:asciiTheme="minorHAnsi" w:hAnsiTheme="minorHAnsi"/>
          <w:bCs/>
          <w:color w:val="000000"/>
          <w:sz w:val="22"/>
          <w:szCs w:val="22"/>
        </w:rPr>
        <w:t>…………………………………</w:t>
      </w:r>
      <w:r w:rsidR="005223C7">
        <w:rPr>
          <w:rFonts w:asciiTheme="minorHAnsi" w:hAnsiTheme="minorHAnsi"/>
          <w:bCs/>
          <w:color w:val="000000"/>
          <w:sz w:val="22"/>
          <w:szCs w:val="22"/>
        </w:rPr>
        <w:t>……………………</w:t>
      </w:r>
    </w:p>
    <w:p w14:paraId="5AB9A9DC" w14:textId="77777777" w:rsidR="001D33FE" w:rsidRPr="001D33FE" w:rsidRDefault="001D33FE" w:rsidP="005F7989">
      <w:pPr>
        <w:pStyle w:val="Akapitzlist"/>
        <w:widowControl w:val="0"/>
        <w:numPr>
          <w:ilvl w:val="0"/>
          <w:numId w:val="81"/>
        </w:numPr>
        <w:autoSpaceDE w:val="0"/>
        <w:autoSpaceDN w:val="0"/>
        <w:adjustRightInd w:val="0"/>
        <w:ind w:left="5103"/>
        <w:rPr>
          <w:rFonts w:asciiTheme="minorHAnsi" w:hAnsi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…………………………………………………………………</w:t>
      </w:r>
    </w:p>
    <w:p w14:paraId="1FB65196" w14:textId="77777777" w:rsidR="00232D0F" w:rsidRPr="00232D0F" w:rsidRDefault="00232D0F" w:rsidP="005F7989">
      <w:pPr>
        <w:pStyle w:val="Akapitzlist"/>
        <w:widowControl w:val="0"/>
        <w:numPr>
          <w:ilvl w:val="0"/>
          <w:numId w:val="81"/>
        </w:numPr>
        <w:autoSpaceDE w:val="0"/>
        <w:autoSpaceDN w:val="0"/>
        <w:adjustRightInd w:val="0"/>
        <w:ind w:left="5103"/>
        <w:rPr>
          <w:rFonts w:asciiTheme="minorHAnsi" w:hAnsi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inne: …</w:t>
      </w:r>
      <w:r w:rsidR="005223C7">
        <w:rPr>
          <w:rFonts w:asciiTheme="minorHAnsi" w:hAnsiTheme="minorHAnsi"/>
          <w:bCs/>
          <w:color w:val="000000"/>
          <w:sz w:val="22"/>
          <w:szCs w:val="22"/>
        </w:rPr>
        <w:t>………………………………………………………</w:t>
      </w:r>
    </w:p>
    <w:p w14:paraId="3064BA37" w14:textId="77777777" w:rsidR="00D8755D" w:rsidRDefault="00D8755D" w:rsidP="007C1997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14:paraId="234897D7" w14:textId="77777777" w:rsidR="00922CB0" w:rsidRDefault="00922CB0" w:rsidP="007C1997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14:paraId="32F5CE00" w14:textId="77777777" w:rsidR="0055303C" w:rsidRPr="00992E9D" w:rsidRDefault="0055303C" w:rsidP="007C1997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  <w:r w:rsidRPr="00992E9D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Na potwierdzenie spełnie</w:t>
      </w:r>
      <w:r w:rsidR="007C1997" w:rsidRPr="00992E9D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nia</w:t>
      </w:r>
      <w:r w:rsidR="00232D0F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 xml:space="preserve"> pozostałych</w:t>
      </w:r>
      <w:r w:rsidR="007C1997" w:rsidRPr="00992E9D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 xml:space="preserve"> wymagań do oferty załączam:</w:t>
      </w:r>
    </w:p>
    <w:p w14:paraId="1AECA700" w14:textId="77777777" w:rsidR="0055303C" w:rsidRPr="00992E9D" w:rsidRDefault="0055303C" w:rsidP="00C7114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1 ...........................................................................</w:t>
      </w:r>
    </w:p>
    <w:p w14:paraId="03CF6C0B" w14:textId="77777777" w:rsidR="0055303C" w:rsidRPr="00992E9D" w:rsidRDefault="0055303C" w:rsidP="00C7114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2 ...........................................................................</w:t>
      </w:r>
    </w:p>
    <w:p w14:paraId="47708896" w14:textId="77777777" w:rsidR="0055303C" w:rsidRPr="00992E9D" w:rsidRDefault="0055303C" w:rsidP="00C7114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3 ...........................................................................</w:t>
      </w:r>
    </w:p>
    <w:p w14:paraId="4334AAE0" w14:textId="77777777" w:rsidR="0055303C" w:rsidRPr="00992E9D" w:rsidRDefault="005C7DCE" w:rsidP="00C71141">
      <w:pPr>
        <w:pStyle w:val="Tekstpodstawowy"/>
        <w:ind w:firstLine="142"/>
        <w:rPr>
          <w:rFonts w:asciiTheme="minorHAnsi" w:hAnsiTheme="minorHAnsi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</w:rPr>
        <w:t>Inne informacje Wykonawcy</w:t>
      </w:r>
      <w:r w:rsidR="0055303C" w:rsidRPr="00992E9D">
        <w:rPr>
          <w:rFonts w:asciiTheme="minorHAnsi" w:hAnsiTheme="minorHAnsi"/>
          <w:sz w:val="22"/>
          <w:szCs w:val="22"/>
        </w:rPr>
        <w:t>:</w:t>
      </w:r>
    </w:p>
    <w:p w14:paraId="568C18AF" w14:textId="77777777" w:rsidR="0055303C" w:rsidRPr="00992E9D" w:rsidRDefault="0055303C" w:rsidP="00C7114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........................................................................</w:t>
      </w:r>
    </w:p>
    <w:p w14:paraId="579BCC16" w14:textId="77777777" w:rsidR="001435E8" w:rsidRDefault="001435E8" w:rsidP="00C7114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color w:val="000000"/>
          <w:sz w:val="22"/>
          <w:szCs w:val="22"/>
        </w:rPr>
      </w:pPr>
      <w:r w:rsidRPr="00992E9D">
        <w:rPr>
          <w:rFonts w:asciiTheme="minorHAnsi" w:hAnsiTheme="minorHAnsi"/>
          <w:color w:val="000000"/>
          <w:sz w:val="22"/>
          <w:szCs w:val="22"/>
        </w:rPr>
        <w:t>………………………………………………</w:t>
      </w:r>
      <w:r w:rsidR="00A97CB2">
        <w:rPr>
          <w:rFonts w:asciiTheme="minorHAnsi" w:hAnsiTheme="minorHAnsi"/>
          <w:color w:val="000000"/>
          <w:sz w:val="22"/>
          <w:szCs w:val="22"/>
        </w:rPr>
        <w:t>…………………….</w:t>
      </w:r>
    </w:p>
    <w:p w14:paraId="0EF15205" w14:textId="77777777" w:rsidR="00A97CB2" w:rsidRPr="00992E9D" w:rsidRDefault="00A97CB2" w:rsidP="00C7114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color w:val="000000"/>
          <w:sz w:val="22"/>
          <w:szCs w:val="22"/>
        </w:rPr>
      </w:pPr>
    </w:p>
    <w:p w14:paraId="5AE43E1D" w14:textId="77777777" w:rsidR="007C1997" w:rsidRPr="00992E9D" w:rsidRDefault="007C1997" w:rsidP="0055303C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pl-PL"/>
        </w:rPr>
      </w:pPr>
    </w:p>
    <w:p w14:paraId="012FD680" w14:textId="77777777" w:rsidR="00E67A91" w:rsidRPr="00992E9D" w:rsidRDefault="00E67A91" w:rsidP="00057D48">
      <w:pPr>
        <w:widowControl w:val="0"/>
        <w:suppressAutoHyphens w:val="0"/>
        <w:spacing w:before="62"/>
        <w:ind w:left="543"/>
        <w:jc w:val="right"/>
        <w:outlineLvl w:val="0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344988F" w14:textId="77777777" w:rsidR="001435E8" w:rsidRPr="00992E9D" w:rsidRDefault="001435E8" w:rsidP="00057D48">
      <w:pPr>
        <w:widowControl w:val="0"/>
        <w:suppressAutoHyphens w:val="0"/>
        <w:spacing w:before="62"/>
        <w:ind w:left="543"/>
        <w:jc w:val="right"/>
        <w:outlineLvl w:val="0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199D784D" w14:textId="77777777" w:rsidR="001435E8" w:rsidRPr="00D20076" w:rsidRDefault="001435E8" w:rsidP="00057D48">
      <w:pPr>
        <w:widowControl w:val="0"/>
        <w:suppressAutoHyphens w:val="0"/>
        <w:spacing w:before="62"/>
        <w:ind w:left="543"/>
        <w:jc w:val="right"/>
        <w:outlineLvl w:val="0"/>
        <w:rPr>
          <w:rFonts w:asciiTheme="minorHAnsi" w:hAnsiTheme="minorHAnsi"/>
          <w:b/>
          <w:bCs/>
          <w:sz w:val="20"/>
          <w:szCs w:val="20"/>
          <w:lang w:eastAsia="en-US"/>
        </w:rPr>
      </w:pPr>
    </w:p>
    <w:p w14:paraId="491CD27D" w14:textId="77777777" w:rsidR="001435E8" w:rsidRPr="00D20076" w:rsidRDefault="00E67A91" w:rsidP="001435E8">
      <w:pPr>
        <w:rPr>
          <w:rFonts w:asciiTheme="minorHAnsi" w:hAnsiTheme="minorHAnsi"/>
          <w:i/>
          <w:sz w:val="20"/>
          <w:szCs w:val="20"/>
        </w:rPr>
      </w:pPr>
      <w:r w:rsidRPr="00D20076">
        <w:rPr>
          <w:rFonts w:asciiTheme="minorHAnsi" w:hAnsiTheme="minorHAnsi"/>
          <w:sz w:val="20"/>
          <w:szCs w:val="20"/>
        </w:rPr>
        <w:t>*</w:t>
      </w:r>
      <w:r w:rsidRPr="00D20076">
        <w:rPr>
          <w:rFonts w:asciiTheme="minorHAnsi" w:hAnsiTheme="minorHAnsi"/>
          <w:i/>
          <w:sz w:val="20"/>
          <w:szCs w:val="20"/>
        </w:rPr>
        <w:t>należy podać dane/uzupełnić</w:t>
      </w:r>
      <w:r w:rsidR="001435E8" w:rsidRPr="00D20076">
        <w:rPr>
          <w:rFonts w:asciiTheme="minorHAnsi" w:hAnsiTheme="minorHAnsi"/>
          <w:i/>
          <w:sz w:val="20"/>
          <w:szCs w:val="20"/>
        </w:rPr>
        <w:t xml:space="preserve"> lub </w:t>
      </w:r>
      <w:r w:rsidRPr="00D20076">
        <w:rPr>
          <w:rFonts w:asciiTheme="minorHAnsi" w:hAnsiTheme="minorHAnsi"/>
          <w:i/>
          <w:sz w:val="20"/>
          <w:szCs w:val="20"/>
        </w:rPr>
        <w:t>skreślić</w:t>
      </w:r>
    </w:p>
    <w:p w14:paraId="71C3E38E" w14:textId="77777777" w:rsidR="00AD0BE4" w:rsidRDefault="00AD0BE4" w:rsidP="00AD0BE4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02FDB487" w14:textId="77777777" w:rsidR="00232D0F" w:rsidRDefault="00232D0F" w:rsidP="00AD0BE4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A034EEC" w14:textId="77777777" w:rsidR="0007527A" w:rsidRDefault="0007527A" w:rsidP="00AD0BE4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4BF79033" w14:textId="77777777" w:rsidR="00EF494E" w:rsidRDefault="00EF494E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363C48C" w14:textId="77777777" w:rsidR="001D33FE" w:rsidRDefault="001D33FE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5782EC3" w14:textId="77777777" w:rsidR="001D33FE" w:rsidRDefault="001D33FE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EA6CB13" w14:textId="77777777" w:rsidR="00E60733" w:rsidRDefault="00E60733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FC988BE" w14:textId="77777777" w:rsidR="00F3022A" w:rsidRDefault="00F3022A" w:rsidP="00E60733">
      <w:pPr>
        <w:widowControl w:val="0"/>
        <w:suppressAutoHyphens w:val="0"/>
        <w:spacing w:before="62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518FD024" w14:textId="77777777" w:rsidR="00057D48" w:rsidRPr="00275EB7" w:rsidRDefault="009562D7" w:rsidP="00DB55FD">
      <w:pPr>
        <w:widowControl w:val="0"/>
        <w:suppressAutoHyphens w:val="0"/>
        <w:spacing w:before="62"/>
        <w:jc w:val="right"/>
        <w:outlineLvl w:val="0"/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  <w:r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lastRenderedPageBreak/>
        <w:t>Załącznik nr 2 do S</w:t>
      </w:r>
      <w:r w:rsidR="00057D48" w:rsidRPr="00275EB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>WZ</w:t>
      </w:r>
    </w:p>
    <w:p w14:paraId="1530DD3B" w14:textId="77777777" w:rsidR="00477F62" w:rsidRDefault="00477F62" w:rsidP="00477F62">
      <w:pPr>
        <w:spacing w:after="120" w:line="360" w:lineRule="auto"/>
        <w:rPr>
          <w:rFonts w:asciiTheme="minorHAnsi" w:hAnsiTheme="minorHAnsi"/>
          <w:b/>
          <w:sz w:val="22"/>
          <w:szCs w:val="22"/>
          <w:u w:val="single"/>
        </w:rPr>
      </w:pPr>
    </w:p>
    <w:p w14:paraId="0EA3E658" w14:textId="77777777" w:rsidR="00477F62" w:rsidRPr="00477F62" w:rsidRDefault="00477F62" w:rsidP="00477F62">
      <w:pPr>
        <w:pStyle w:val="Standard"/>
        <w:spacing w:line="276" w:lineRule="auto"/>
        <w:rPr>
          <w:rFonts w:asciiTheme="minorHAnsi" w:hAnsiTheme="minorHAnsi"/>
          <w:b/>
          <w:sz w:val="22"/>
          <w:szCs w:val="22"/>
        </w:rPr>
      </w:pPr>
      <w:r w:rsidRPr="00477F62">
        <w:rPr>
          <w:rFonts w:asciiTheme="minorHAnsi" w:hAnsiTheme="minorHAnsi"/>
          <w:b/>
          <w:sz w:val="22"/>
          <w:szCs w:val="22"/>
        </w:rPr>
        <w:t>Wykonawca:</w:t>
      </w:r>
    </w:p>
    <w:p w14:paraId="40C88381" w14:textId="77777777" w:rsidR="00477F62" w:rsidRPr="00477F62" w:rsidRDefault="00477F62" w:rsidP="00477F62">
      <w:pPr>
        <w:pStyle w:val="Standard"/>
        <w:spacing w:line="276" w:lineRule="auto"/>
        <w:ind w:right="5954"/>
        <w:rPr>
          <w:rFonts w:asciiTheme="minorHAnsi" w:hAnsiTheme="minorHAnsi"/>
          <w:sz w:val="22"/>
          <w:szCs w:val="22"/>
        </w:rPr>
      </w:pPr>
      <w:r w:rsidRPr="00477F62">
        <w:rPr>
          <w:rFonts w:asciiTheme="minorHAnsi" w:hAnsiTheme="minorHAnsi"/>
          <w:sz w:val="22"/>
          <w:szCs w:val="22"/>
        </w:rPr>
        <w:t>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</w:t>
      </w:r>
    </w:p>
    <w:p w14:paraId="6769B4EB" w14:textId="77777777" w:rsidR="00477F62" w:rsidRPr="00AC5491" w:rsidRDefault="00477F62" w:rsidP="00477F62">
      <w:pPr>
        <w:pStyle w:val="Standard"/>
        <w:spacing w:line="276" w:lineRule="auto"/>
        <w:ind w:right="5953"/>
        <w:rPr>
          <w:rFonts w:asciiTheme="minorHAnsi" w:hAnsiTheme="minorHAnsi"/>
          <w:i/>
          <w:sz w:val="16"/>
          <w:szCs w:val="16"/>
        </w:rPr>
      </w:pPr>
      <w:r w:rsidRPr="00AC5491">
        <w:rPr>
          <w:rFonts w:asciiTheme="minorHAnsi" w:hAnsi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C5491">
        <w:rPr>
          <w:rFonts w:asciiTheme="minorHAnsi" w:hAnsiTheme="minorHAnsi"/>
          <w:i/>
          <w:sz w:val="16"/>
          <w:szCs w:val="16"/>
        </w:rPr>
        <w:t>CEiDG</w:t>
      </w:r>
      <w:proofErr w:type="spellEnd"/>
      <w:r w:rsidRPr="00AC5491">
        <w:rPr>
          <w:rFonts w:asciiTheme="minorHAnsi" w:hAnsiTheme="minorHAnsi"/>
          <w:i/>
          <w:sz w:val="16"/>
          <w:szCs w:val="16"/>
        </w:rPr>
        <w:t>)</w:t>
      </w:r>
    </w:p>
    <w:p w14:paraId="5D4E7908" w14:textId="77777777" w:rsidR="00477F62" w:rsidRDefault="00477F62" w:rsidP="00D2359A">
      <w:pPr>
        <w:spacing w:after="120"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268603B2" w14:textId="77777777" w:rsidR="00D2359A" w:rsidRPr="00992E9D" w:rsidRDefault="00E1663B" w:rsidP="00D2359A">
      <w:pPr>
        <w:spacing w:after="120" w:line="360" w:lineRule="auto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OŚWIADCZENIE WYKONAWCY </w:t>
      </w:r>
    </w:p>
    <w:p w14:paraId="7E488AB1" w14:textId="77777777" w:rsidR="00F30595" w:rsidRPr="00F30595" w:rsidRDefault="00F30595" w:rsidP="00F30595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F30595">
        <w:rPr>
          <w:rFonts w:asciiTheme="minorHAnsi" w:hAnsiTheme="minorHAnsi"/>
          <w:b/>
          <w:sz w:val="22"/>
          <w:szCs w:val="22"/>
        </w:rPr>
        <w:t>składane na podstawie art. 125 ust. 1 ustawy z dnia 11 września 2019 r.</w:t>
      </w:r>
    </w:p>
    <w:p w14:paraId="3FFDAFFF" w14:textId="77777777" w:rsidR="00A97CB2" w:rsidRDefault="00F30595" w:rsidP="00A97CB2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F30595">
        <w:rPr>
          <w:rFonts w:asciiTheme="minorHAnsi" w:hAnsiTheme="minorHAnsi"/>
          <w:b/>
          <w:sz w:val="22"/>
          <w:szCs w:val="22"/>
        </w:rPr>
        <w:t xml:space="preserve"> Prawo zamówień publicznych (dalej jako: ustawa </w:t>
      </w:r>
      <w:proofErr w:type="spellStart"/>
      <w:r w:rsidRPr="00F30595">
        <w:rPr>
          <w:rFonts w:asciiTheme="minorHAnsi" w:hAnsiTheme="minorHAnsi"/>
          <w:b/>
          <w:sz w:val="22"/>
          <w:szCs w:val="22"/>
        </w:rPr>
        <w:t>Pzp</w:t>
      </w:r>
      <w:proofErr w:type="spellEnd"/>
      <w:r w:rsidRPr="00F30595">
        <w:rPr>
          <w:rFonts w:asciiTheme="minorHAnsi" w:hAnsiTheme="minorHAnsi"/>
          <w:b/>
          <w:sz w:val="22"/>
          <w:szCs w:val="22"/>
        </w:rPr>
        <w:t>)</w:t>
      </w:r>
      <w:r w:rsidR="00D2359A" w:rsidRPr="00992E9D">
        <w:rPr>
          <w:rFonts w:asciiTheme="minorHAnsi" w:hAnsiTheme="minorHAnsi"/>
          <w:b/>
          <w:sz w:val="22"/>
          <w:szCs w:val="22"/>
        </w:rPr>
        <w:t xml:space="preserve">, </w:t>
      </w:r>
    </w:p>
    <w:p w14:paraId="0255A1AE" w14:textId="75362810" w:rsidR="00A97CB2" w:rsidRPr="006F1CF2" w:rsidRDefault="00F35BCF" w:rsidP="00F33A79">
      <w:p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A97CB2" w:rsidRPr="00A97CB2">
        <w:rPr>
          <w:rFonts w:asciiTheme="minorHAnsi" w:hAnsiTheme="minorHAnsi"/>
          <w:sz w:val="22"/>
          <w:szCs w:val="22"/>
        </w:rPr>
        <w:t>a potrzeby postępowania o udziele</w:t>
      </w:r>
      <w:r w:rsidR="00515F7F">
        <w:rPr>
          <w:rFonts w:asciiTheme="minorHAnsi" w:hAnsiTheme="minorHAnsi"/>
          <w:sz w:val="22"/>
          <w:szCs w:val="22"/>
        </w:rPr>
        <w:t xml:space="preserve">nie zamówienia publicznego pn.: </w:t>
      </w:r>
      <w:r w:rsidR="000F51F9">
        <w:rPr>
          <w:rFonts w:asciiTheme="minorHAnsi" w:hAnsiTheme="minorHAnsi"/>
          <w:sz w:val="22"/>
          <w:szCs w:val="22"/>
        </w:rPr>
        <w:t>„</w:t>
      </w:r>
      <w:r w:rsidR="00F33A79" w:rsidRPr="00F33A79">
        <w:rPr>
          <w:rFonts w:asciiTheme="minorHAnsi" w:hAnsiTheme="minorHAnsi"/>
          <w:b/>
          <w:sz w:val="22"/>
          <w:szCs w:val="22"/>
        </w:rPr>
        <w:t xml:space="preserve">Budowa sieci elektroenergetycznej do 1 </w:t>
      </w:r>
      <w:proofErr w:type="spellStart"/>
      <w:r w:rsidR="00F33A79" w:rsidRPr="00F33A79">
        <w:rPr>
          <w:rFonts w:asciiTheme="minorHAnsi" w:hAnsiTheme="minorHAnsi"/>
          <w:b/>
          <w:sz w:val="22"/>
          <w:szCs w:val="22"/>
        </w:rPr>
        <w:t>kV</w:t>
      </w:r>
      <w:proofErr w:type="spellEnd"/>
      <w:r w:rsidR="00F33A79" w:rsidRPr="00F33A79">
        <w:rPr>
          <w:rFonts w:asciiTheme="minorHAnsi" w:hAnsiTheme="minorHAnsi"/>
          <w:b/>
          <w:sz w:val="22"/>
          <w:szCs w:val="22"/>
        </w:rPr>
        <w:t xml:space="preserve"> w zakresie oświetlenia zewnętrznego w m. Hanulin ul. Meliorantów, Stawowej, Wrzosowej, gm. Kępno</w:t>
      </w:r>
      <w:r w:rsidR="000F51F9">
        <w:rPr>
          <w:rFonts w:asciiTheme="minorHAnsi" w:hAnsiTheme="minorHAnsi"/>
          <w:b/>
          <w:sz w:val="22"/>
          <w:szCs w:val="22"/>
        </w:rPr>
        <w:t>”</w:t>
      </w:r>
    </w:p>
    <w:p w14:paraId="2A285419" w14:textId="77777777" w:rsidR="00A97CB2" w:rsidRDefault="00A97CB2" w:rsidP="00A97CB2">
      <w:pPr>
        <w:spacing w:line="360" w:lineRule="auto"/>
        <w:rPr>
          <w:rFonts w:asciiTheme="minorHAnsi" w:hAnsiTheme="minorHAnsi"/>
          <w:b/>
          <w:sz w:val="22"/>
          <w:szCs w:val="22"/>
        </w:rPr>
      </w:pPr>
    </w:p>
    <w:p w14:paraId="682F0C4A" w14:textId="77777777" w:rsidR="00D2359A" w:rsidRPr="00E1663B" w:rsidRDefault="0014307E" w:rsidP="005F7989">
      <w:pPr>
        <w:pStyle w:val="Akapitzlist"/>
        <w:numPr>
          <w:ilvl w:val="0"/>
          <w:numId w:val="78"/>
        </w:numPr>
        <w:spacing w:line="360" w:lineRule="auto"/>
        <w:ind w:left="284" w:hanging="229"/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A97CB2">
        <w:rPr>
          <w:rFonts w:asciiTheme="minorHAnsi" w:hAnsiTheme="minorHAnsi"/>
          <w:b/>
          <w:sz w:val="22"/>
          <w:szCs w:val="22"/>
          <w:u w:val="single"/>
        </w:rPr>
        <w:t>DOTYCZĄCE PODSTAW WYKLUCZENIA Z POSTĘPOWANIA</w:t>
      </w:r>
    </w:p>
    <w:p w14:paraId="6FF74F1E" w14:textId="77777777" w:rsidR="001F0906" w:rsidRPr="00E1663B" w:rsidRDefault="00A97CB2" w:rsidP="00E1663B">
      <w:pPr>
        <w:suppressAutoHyphens w:val="0"/>
        <w:jc w:val="both"/>
        <w:rPr>
          <w:rFonts w:asciiTheme="minorHAnsi" w:hAnsiTheme="minorHAnsi"/>
          <w:b/>
          <w:sz w:val="22"/>
          <w:szCs w:val="22"/>
          <w:u w:val="single"/>
          <w:lang w:eastAsia="pl-PL"/>
        </w:rPr>
      </w:pPr>
      <w:r w:rsidRPr="00A97CB2">
        <w:rPr>
          <w:rFonts w:asciiTheme="minorHAnsi" w:hAnsiTheme="minorHAnsi"/>
          <w:sz w:val="22"/>
          <w:szCs w:val="22"/>
          <w:lang w:eastAsia="pl-PL"/>
        </w:rPr>
        <w:t xml:space="preserve">Przystępując do udziału w </w:t>
      </w:r>
      <w:r>
        <w:rPr>
          <w:rFonts w:asciiTheme="minorHAnsi" w:hAnsiTheme="minorHAnsi"/>
          <w:sz w:val="22"/>
          <w:szCs w:val="22"/>
          <w:lang w:eastAsia="pl-PL"/>
        </w:rPr>
        <w:t xml:space="preserve">ww. </w:t>
      </w:r>
      <w:r w:rsidRPr="00A97CB2">
        <w:rPr>
          <w:rFonts w:asciiTheme="minorHAnsi" w:hAnsiTheme="minorHAnsi"/>
          <w:sz w:val="22"/>
          <w:szCs w:val="22"/>
          <w:lang w:eastAsia="pl-PL"/>
        </w:rPr>
        <w:t>postępowaniu o zamówienie publiczne oświadczam</w:t>
      </w:r>
      <w:r>
        <w:rPr>
          <w:rFonts w:asciiTheme="minorHAnsi" w:hAnsiTheme="minorHAnsi"/>
          <w:sz w:val="22"/>
          <w:szCs w:val="22"/>
          <w:lang w:eastAsia="pl-PL"/>
        </w:rPr>
        <w:t xml:space="preserve">, </w:t>
      </w:r>
      <w:r w:rsidR="0014307E">
        <w:rPr>
          <w:rFonts w:asciiTheme="minorHAnsi" w:hAnsiTheme="minorHAnsi"/>
          <w:sz w:val="22"/>
          <w:szCs w:val="22"/>
          <w:lang w:eastAsia="pl-PL"/>
        </w:rPr>
        <w:t>że:</w:t>
      </w:r>
    </w:p>
    <w:p w14:paraId="7DA322BD" w14:textId="77777777" w:rsidR="002E1AA4" w:rsidRPr="00E1663B" w:rsidRDefault="002E1AA4" w:rsidP="005F7989">
      <w:pPr>
        <w:pStyle w:val="Akapitzlist"/>
        <w:numPr>
          <w:ilvl w:val="0"/>
          <w:numId w:val="77"/>
        </w:numPr>
        <w:suppressAutoHyphens w:val="0"/>
        <w:ind w:left="426"/>
        <w:rPr>
          <w:rFonts w:asciiTheme="minorHAnsi" w:hAnsiTheme="minorHAnsi"/>
          <w:sz w:val="22"/>
          <w:szCs w:val="22"/>
          <w:lang w:eastAsia="pl-PL"/>
        </w:rPr>
      </w:pPr>
      <w:r w:rsidRPr="002E1AA4">
        <w:rPr>
          <w:rFonts w:asciiTheme="minorHAnsi" w:hAnsiTheme="minorHAnsi"/>
          <w:sz w:val="22"/>
          <w:szCs w:val="22"/>
          <w:lang w:eastAsia="pl-PL"/>
        </w:rPr>
        <w:t xml:space="preserve">nie podlegam wykluczeniu z postępowania na podstawie </w:t>
      </w:r>
      <w:r w:rsidR="001F0906" w:rsidRPr="002E1AA4">
        <w:rPr>
          <w:rFonts w:asciiTheme="minorHAnsi" w:hAnsiTheme="minorHAnsi"/>
          <w:sz w:val="22"/>
          <w:szCs w:val="22"/>
          <w:lang w:eastAsia="pl-PL"/>
        </w:rPr>
        <w:t xml:space="preserve">art. 108 ust. 1 oraz art. 109 ust. 1 pkt 4, 5, 7 ustawy </w:t>
      </w:r>
      <w:proofErr w:type="spellStart"/>
      <w:r w:rsidR="001F0906" w:rsidRPr="002E1AA4">
        <w:rPr>
          <w:rFonts w:asciiTheme="minorHAnsi" w:hAnsiTheme="minorHAnsi"/>
          <w:sz w:val="22"/>
          <w:szCs w:val="22"/>
          <w:lang w:eastAsia="pl-PL"/>
        </w:rPr>
        <w:t>Pzp</w:t>
      </w:r>
      <w:proofErr w:type="spellEnd"/>
      <w:r w:rsidR="001F0906" w:rsidRPr="002E1AA4">
        <w:rPr>
          <w:rFonts w:asciiTheme="minorHAnsi" w:hAnsiTheme="minorHAnsi"/>
          <w:sz w:val="22"/>
          <w:szCs w:val="22"/>
          <w:lang w:eastAsia="pl-PL"/>
        </w:rPr>
        <w:t>.</w:t>
      </w:r>
    </w:p>
    <w:p w14:paraId="76789BC7" w14:textId="77777777" w:rsidR="00AC5491" w:rsidRDefault="001F0906" w:rsidP="005F7989">
      <w:pPr>
        <w:pStyle w:val="Akapitzlist"/>
        <w:numPr>
          <w:ilvl w:val="0"/>
          <w:numId w:val="77"/>
        </w:numPr>
        <w:suppressAutoHyphens w:val="0"/>
        <w:ind w:left="426"/>
        <w:jc w:val="both"/>
        <w:rPr>
          <w:rFonts w:asciiTheme="minorHAnsi" w:hAnsiTheme="minorHAnsi"/>
          <w:i/>
          <w:sz w:val="22"/>
          <w:szCs w:val="22"/>
          <w:lang w:eastAsia="pl-PL"/>
        </w:rPr>
      </w:pPr>
      <w:r w:rsidRPr="002E1AA4">
        <w:rPr>
          <w:rFonts w:asciiTheme="minorHAnsi" w:hAnsiTheme="minorHAnsi"/>
          <w:sz w:val="22"/>
          <w:szCs w:val="22"/>
          <w:lang w:eastAsia="pl-PL"/>
        </w:rPr>
        <w:t>zachodzą w stosunku do mnie podstawy wyklucze</w:t>
      </w:r>
      <w:r w:rsidR="001E2D05">
        <w:rPr>
          <w:rFonts w:asciiTheme="minorHAnsi" w:hAnsiTheme="minorHAnsi"/>
          <w:sz w:val="22"/>
          <w:szCs w:val="22"/>
          <w:lang w:eastAsia="pl-PL"/>
        </w:rPr>
        <w:t xml:space="preserve">nia z postępowania na podstawie </w:t>
      </w:r>
      <w:r w:rsidRPr="002E1AA4">
        <w:rPr>
          <w:rFonts w:asciiTheme="minorHAnsi" w:hAnsiTheme="minorHAnsi"/>
          <w:sz w:val="22"/>
          <w:szCs w:val="22"/>
          <w:lang w:eastAsia="pl-PL"/>
        </w:rPr>
        <w:t xml:space="preserve">art..............ustawy </w:t>
      </w:r>
      <w:proofErr w:type="spellStart"/>
      <w:r w:rsidRPr="002E1AA4">
        <w:rPr>
          <w:rFonts w:asciiTheme="minorHAnsi" w:hAnsiTheme="minorHAnsi"/>
          <w:sz w:val="22"/>
          <w:szCs w:val="22"/>
          <w:lang w:eastAsia="pl-PL"/>
        </w:rPr>
        <w:t>Pzp</w:t>
      </w:r>
      <w:proofErr w:type="spellEnd"/>
      <w:r w:rsidRPr="002E1AA4">
        <w:rPr>
          <w:rFonts w:asciiTheme="minorHAnsi" w:hAnsiTheme="minorHAnsi"/>
          <w:sz w:val="22"/>
          <w:szCs w:val="22"/>
          <w:lang w:eastAsia="pl-PL"/>
        </w:rPr>
        <w:t xml:space="preserve"> (podać mającą zastosowanie podstawę wykluczenia</w:t>
      </w:r>
      <w:r w:rsidR="00477F62" w:rsidRPr="002E1AA4">
        <w:rPr>
          <w:rFonts w:asciiTheme="minorHAnsi" w:hAnsiTheme="minorHAnsi"/>
          <w:sz w:val="22"/>
          <w:szCs w:val="22"/>
          <w:lang w:eastAsia="pl-PL"/>
        </w:rPr>
        <w:t>)</w:t>
      </w:r>
      <w:r w:rsidRPr="002E1AA4">
        <w:rPr>
          <w:rFonts w:asciiTheme="minorHAnsi" w:hAnsiTheme="minorHAnsi"/>
          <w:sz w:val="22"/>
          <w:szCs w:val="22"/>
          <w:lang w:eastAsia="pl-PL"/>
        </w:rPr>
        <w:t>.</w:t>
      </w:r>
      <w:r w:rsidR="00477F62" w:rsidRPr="002E1AA4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Pr="002E1AA4">
        <w:rPr>
          <w:rFonts w:asciiTheme="minorHAnsi" w:hAnsiTheme="minorHAnsi"/>
          <w:sz w:val="22"/>
          <w:szCs w:val="22"/>
          <w:lang w:eastAsia="pl-PL"/>
        </w:rPr>
        <w:t>Jednocześnie oświadczam,</w:t>
      </w:r>
      <w:r w:rsidR="00477F62" w:rsidRPr="002E1AA4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Pr="002E1AA4">
        <w:rPr>
          <w:rFonts w:asciiTheme="minorHAnsi" w:hAnsiTheme="minorHAnsi"/>
          <w:sz w:val="22"/>
          <w:szCs w:val="22"/>
          <w:lang w:eastAsia="pl-PL"/>
        </w:rPr>
        <w:t>że w związku z ww. okolicznością, na podstawie art.110 ust.2 ustawy</w:t>
      </w:r>
      <w:r w:rsidR="00477F62" w:rsidRPr="002E1AA4">
        <w:rPr>
          <w:rFonts w:asciiTheme="minorHAnsi" w:hAnsiTheme="minorHAnsi"/>
          <w:sz w:val="22"/>
          <w:szCs w:val="22"/>
          <w:lang w:eastAsia="pl-PL"/>
        </w:rPr>
        <w:t xml:space="preserve"> </w:t>
      </w:r>
      <w:proofErr w:type="spellStart"/>
      <w:r w:rsidR="001E2D05">
        <w:rPr>
          <w:rFonts w:asciiTheme="minorHAnsi" w:hAnsiTheme="minorHAnsi"/>
          <w:sz w:val="22"/>
          <w:szCs w:val="22"/>
          <w:lang w:eastAsia="pl-PL"/>
        </w:rPr>
        <w:t>Pzp</w:t>
      </w:r>
      <w:proofErr w:type="spellEnd"/>
      <w:r w:rsidR="001E2D05">
        <w:rPr>
          <w:rFonts w:asciiTheme="minorHAnsi" w:hAnsiTheme="minorHAnsi"/>
          <w:sz w:val="22"/>
          <w:szCs w:val="22"/>
          <w:lang w:eastAsia="pl-PL"/>
        </w:rPr>
        <w:t xml:space="preserve"> podjąłem następujące środki naprawcze:...…………………………………………</w:t>
      </w:r>
      <w:r w:rsidR="00AC5491" w:rsidRPr="002E1AA4">
        <w:rPr>
          <w:rFonts w:asciiTheme="minorHAnsi" w:hAnsiTheme="minorHAnsi"/>
          <w:sz w:val="22"/>
          <w:szCs w:val="22"/>
          <w:lang w:eastAsia="pl-PL"/>
        </w:rPr>
        <w:t>……………</w:t>
      </w:r>
      <w:r w:rsidR="001E2D05">
        <w:rPr>
          <w:rFonts w:asciiTheme="minorHAnsi" w:hAnsiTheme="minorHAnsi"/>
          <w:sz w:val="22"/>
          <w:szCs w:val="22"/>
          <w:lang w:eastAsia="pl-PL"/>
        </w:rPr>
        <w:t>……………………………………………….</w:t>
      </w:r>
      <w:r w:rsidR="002E1AA4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="001E2D05">
        <w:rPr>
          <w:rFonts w:asciiTheme="minorHAnsi" w:hAnsi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…………………………………………………………………………………………………………………………………..</w:t>
      </w:r>
      <w:r w:rsidR="002E1AA4" w:rsidRPr="002E1AA4">
        <w:rPr>
          <w:rFonts w:asciiTheme="minorHAnsi" w:hAnsiTheme="minorHAnsi"/>
          <w:i/>
          <w:sz w:val="22"/>
          <w:szCs w:val="22"/>
          <w:lang w:eastAsia="pl-PL"/>
        </w:rPr>
        <w:t>(wypełnić</w:t>
      </w:r>
      <w:r w:rsidR="001E2D05">
        <w:rPr>
          <w:rFonts w:asciiTheme="minorHAnsi" w:hAnsiTheme="minorHAnsi"/>
          <w:i/>
          <w:sz w:val="22"/>
          <w:szCs w:val="22"/>
          <w:lang w:eastAsia="pl-PL"/>
        </w:rPr>
        <w:t xml:space="preserve"> </w:t>
      </w:r>
      <w:r w:rsidR="002E1AA4" w:rsidRPr="002E1AA4">
        <w:rPr>
          <w:rFonts w:asciiTheme="minorHAnsi" w:hAnsiTheme="minorHAnsi"/>
          <w:i/>
          <w:sz w:val="22"/>
          <w:szCs w:val="22"/>
          <w:lang w:eastAsia="pl-PL"/>
        </w:rPr>
        <w:t>jeżeli dotyczy)</w:t>
      </w:r>
    </w:p>
    <w:p w14:paraId="0BFD0986" w14:textId="77777777" w:rsidR="0014307E" w:rsidRPr="00E1663B" w:rsidRDefault="0014307E" w:rsidP="00A97CB2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</w:p>
    <w:p w14:paraId="05630046" w14:textId="77777777" w:rsidR="007D4E9D" w:rsidRPr="00E1663B" w:rsidRDefault="00A97CB2" w:rsidP="005F7989">
      <w:pPr>
        <w:pStyle w:val="Akapitzlist"/>
        <w:numPr>
          <w:ilvl w:val="0"/>
          <w:numId w:val="78"/>
        </w:numPr>
        <w:spacing w:line="360" w:lineRule="auto"/>
        <w:ind w:left="284" w:hanging="229"/>
        <w:jc w:val="center"/>
        <w:rPr>
          <w:rFonts w:asciiTheme="minorHAnsi" w:hAnsiTheme="minorHAnsi"/>
          <w:b/>
          <w:sz w:val="22"/>
          <w:szCs w:val="22"/>
          <w:u w:val="single"/>
          <w:lang w:eastAsia="pl-PL"/>
        </w:rPr>
      </w:pPr>
      <w:r>
        <w:rPr>
          <w:rFonts w:asciiTheme="minorHAnsi" w:hAnsiTheme="minorHAnsi"/>
          <w:b/>
          <w:sz w:val="22"/>
          <w:szCs w:val="22"/>
          <w:u w:val="single"/>
          <w:lang w:eastAsia="pl-PL"/>
        </w:rPr>
        <w:t>DOTYCZĄCE</w:t>
      </w:r>
      <w:r w:rsidR="007D4E9D" w:rsidRPr="007D4E9D">
        <w:rPr>
          <w:rFonts w:asciiTheme="minorHAnsi" w:hAnsiTheme="minorHAnsi"/>
          <w:b/>
          <w:sz w:val="22"/>
          <w:szCs w:val="22"/>
          <w:u w:val="single"/>
          <w:lang w:eastAsia="pl-PL"/>
        </w:rPr>
        <w:t xml:space="preserve"> SPEŁNIANIA WARUNKÓW UDZIAŁU W POSTĘPOWANIU</w:t>
      </w:r>
    </w:p>
    <w:p w14:paraId="420E1F73" w14:textId="77777777" w:rsidR="001E2D05" w:rsidRDefault="002E1AA4" w:rsidP="00A97CB2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  <w:r w:rsidRPr="002E1AA4">
        <w:rPr>
          <w:rFonts w:asciiTheme="minorHAnsi" w:hAnsiTheme="minorHAnsi"/>
          <w:sz w:val="22"/>
          <w:szCs w:val="22"/>
          <w:lang w:eastAsia="pl-PL"/>
        </w:rPr>
        <w:t>Przystępując do udziału w</w:t>
      </w:r>
      <w:r w:rsidR="00A97CB2">
        <w:rPr>
          <w:rFonts w:asciiTheme="minorHAnsi" w:hAnsiTheme="minorHAnsi"/>
          <w:sz w:val="22"/>
          <w:szCs w:val="22"/>
          <w:lang w:eastAsia="pl-PL"/>
        </w:rPr>
        <w:t xml:space="preserve"> ww.</w:t>
      </w:r>
      <w:r w:rsidRPr="002E1AA4">
        <w:rPr>
          <w:rFonts w:asciiTheme="minorHAnsi" w:hAnsiTheme="minorHAnsi"/>
          <w:sz w:val="22"/>
          <w:szCs w:val="22"/>
          <w:lang w:eastAsia="pl-PL"/>
        </w:rPr>
        <w:t xml:space="preserve"> postępowaniu o zamówienie publiczne oświadczam, że</w:t>
      </w:r>
      <w:r w:rsidR="00A97CB2">
        <w:rPr>
          <w:rFonts w:asciiTheme="minorHAnsi" w:hAnsiTheme="minorHAnsi"/>
          <w:sz w:val="22"/>
          <w:szCs w:val="22"/>
          <w:lang w:eastAsia="pl-PL"/>
        </w:rPr>
        <w:t>:</w:t>
      </w:r>
      <w:r w:rsidRPr="002E1AA4">
        <w:rPr>
          <w:rFonts w:asciiTheme="minorHAnsi" w:hAnsiTheme="minorHAnsi"/>
          <w:sz w:val="22"/>
          <w:szCs w:val="22"/>
          <w:lang w:eastAsia="pl-PL"/>
        </w:rPr>
        <w:t xml:space="preserve"> </w:t>
      </w:r>
    </w:p>
    <w:p w14:paraId="32D94416" w14:textId="77777777" w:rsidR="001E2D05" w:rsidRDefault="001E2D05" w:rsidP="00A97CB2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</w:p>
    <w:p w14:paraId="5415DA81" w14:textId="77777777" w:rsidR="007D4E9D" w:rsidRPr="001E2D05" w:rsidRDefault="002E1AA4" w:rsidP="005F7989">
      <w:pPr>
        <w:pStyle w:val="Akapitzlist"/>
        <w:numPr>
          <w:ilvl w:val="0"/>
          <w:numId w:val="79"/>
        </w:numPr>
        <w:suppressAutoHyphens w:val="0"/>
        <w:ind w:left="284"/>
        <w:rPr>
          <w:rFonts w:asciiTheme="minorHAnsi" w:hAnsiTheme="minorHAnsi"/>
          <w:sz w:val="22"/>
          <w:szCs w:val="22"/>
          <w:lang w:eastAsia="pl-PL"/>
        </w:rPr>
      </w:pPr>
      <w:r w:rsidRPr="002E1AA4">
        <w:rPr>
          <w:rFonts w:asciiTheme="minorHAnsi" w:hAnsiTheme="minorHAnsi"/>
          <w:sz w:val="22"/>
          <w:szCs w:val="22"/>
          <w:lang w:eastAsia="pl-PL"/>
        </w:rPr>
        <w:t xml:space="preserve">spełniam warunki </w:t>
      </w:r>
      <w:r w:rsidR="007D4E9D" w:rsidRPr="007D4E9D">
        <w:rPr>
          <w:rFonts w:asciiTheme="minorHAnsi" w:hAnsiTheme="minorHAnsi"/>
          <w:sz w:val="22"/>
          <w:szCs w:val="22"/>
          <w:lang w:eastAsia="pl-PL"/>
        </w:rPr>
        <w:t xml:space="preserve">udziału w postępowaniu określone przez Zamawiającego w </w:t>
      </w:r>
      <w:r w:rsidR="001E2D05">
        <w:rPr>
          <w:rFonts w:asciiTheme="minorHAnsi" w:hAnsiTheme="minorHAnsi"/>
          <w:b/>
          <w:sz w:val="22"/>
          <w:szCs w:val="22"/>
          <w:lang w:eastAsia="pl-PL"/>
        </w:rPr>
        <w:t xml:space="preserve">Specyfikacji </w:t>
      </w:r>
      <w:r w:rsidR="007D4E9D" w:rsidRPr="007D4E9D">
        <w:rPr>
          <w:rFonts w:asciiTheme="minorHAnsi" w:hAnsiTheme="minorHAnsi"/>
          <w:b/>
          <w:sz w:val="22"/>
          <w:szCs w:val="22"/>
          <w:lang w:eastAsia="pl-PL"/>
        </w:rPr>
        <w:t xml:space="preserve">Warunków Zamówienia </w:t>
      </w:r>
      <w:r>
        <w:rPr>
          <w:rFonts w:asciiTheme="minorHAnsi" w:hAnsiTheme="minorHAnsi"/>
          <w:b/>
          <w:sz w:val="22"/>
          <w:szCs w:val="22"/>
          <w:lang w:eastAsia="pl-PL"/>
        </w:rPr>
        <w:t>w rozdziale V.</w:t>
      </w:r>
    </w:p>
    <w:p w14:paraId="656C70E3" w14:textId="77777777" w:rsidR="001E2D05" w:rsidRDefault="001E2D05" w:rsidP="005F7989">
      <w:pPr>
        <w:pStyle w:val="Akapitzlist"/>
        <w:numPr>
          <w:ilvl w:val="0"/>
          <w:numId w:val="79"/>
        </w:numPr>
        <w:suppressAutoHyphens w:val="0"/>
        <w:ind w:left="284"/>
        <w:rPr>
          <w:rFonts w:asciiTheme="minorHAnsi" w:hAnsiTheme="minorHAnsi"/>
          <w:sz w:val="22"/>
          <w:szCs w:val="22"/>
          <w:lang w:eastAsia="pl-PL"/>
        </w:rPr>
      </w:pPr>
      <w:r w:rsidRPr="001E2D05">
        <w:rPr>
          <w:rFonts w:asciiTheme="minorHAnsi" w:hAnsiTheme="minorHAnsi"/>
          <w:sz w:val="22"/>
          <w:szCs w:val="22"/>
          <w:lang w:eastAsia="pl-PL"/>
        </w:rPr>
        <w:t>w celu wykazania spełniania warunków udziału w postępowaniu określonych przez Zamawiającego w Specyfikacji Warunków Zamówienia</w:t>
      </w:r>
      <w:r w:rsidR="006B2BA7">
        <w:rPr>
          <w:rFonts w:asciiTheme="minorHAnsi" w:hAnsiTheme="minorHAnsi"/>
          <w:sz w:val="22"/>
          <w:szCs w:val="22"/>
          <w:lang w:eastAsia="pl-PL"/>
        </w:rPr>
        <w:t xml:space="preserve"> w rozdziale V</w:t>
      </w:r>
      <w:r w:rsidRPr="001E2D05">
        <w:rPr>
          <w:rFonts w:asciiTheme="minorHAnsi" w:hAnsiTheme="minorHAnsi"/>
          <w:sz w:val="22"/>
          <w:szCs w:val="22"/>
          <w:lang w:eastAsia="pl-PL"/>
        </w:rPr>
        <w:t>, polegam na zasobach następującego/</w:t>
      </w:r>
      <w:proofErr w:type="spellStart"/>
      <w:r w:rsidRPr="001E2D05">
        <w:rPr>
          <w:rFonts w:asciiTheme="minorHAnsi" w:hAnsiTheme="minorHAnsi"/>
          <w:sz w:val="22"/>
          <w:szCs w:val="22"/>
          <w:lang w:eastAsia="pl-PL"/>
        </w:rPr>
        <w:t>ych</w:t>
      </w:r>
      <w:proofErr w:type="spellEnd"/>
      <w:r w:rsidRPr="001E2D05">
        <w:rPr>
          <w:rFonts w:asciiTheme="minorHAnsi" w:hAnsiTheme="minorHAnsi"/>
          <w:sz w:val="22"/>
          <w:szCs w:val="22"/>
          <w:lang w:eastAsia="pl-PL"/>
        </w:rPr>
        <w:t xml:space="preserve"> podmiotu/ów: ………………………………………………………………..…………………………………………………………………………………………</w:t>
      </w:r>
    </w:p>
    <w:p w14:paraId="0C338F22" w14:textId="77777777" w:rsidR="001E2D05" w:rsidRPr="001E2D05" w:rsidRDefault="006B2BA7" w:rsidP="001E2D05">
      <w:pPr>
        <w:pStyle w:val="Akapitzlist"/>
        <w:suppressAutoHyphens w:val="0"/>
        <w:ind w:left="284"/>
        <w:rPr>
          <w:rFonts w:asciiTheme="minorHAnsi" w:hAnsiTheme="minorHAnsi"/>
          <w:sz w:val="22"/>
          <w:szCs w:val="22"/>
          <w:lang w:eastAsia="pl-PL"/>
        </w:rPr>
      </w:pPr>
      <w:r>
        <w:rPr>
          <w:rFonts w:asciiTheme="minorHAnsi" w:hAnsiTheme="minorHAnsi"/>
          <w:sz w:val="22"/>
          <w:szCs w:val="22"/>
          <w:lang w:eastAsia="pl-PL"/>
        </w:rPr>
        <w:t>w</w:t>
      </w:r>
      <w:r w:rsidR="001E2D05" w:rsidRPr="001E2D05">
        <w:rPr>
          <w:rFonts w:asciiTheme="minorHAnsi" w:hAnsiTheme="minorHAnsi"/>
          <w:sz w:val="22"/>
          <w:szCs w:val="22"/>
          <w:lang w:eastAsia="pl-PL"/>
        </w:rPr>
        <w:t xml:space="preserve"> następującym zakresie: ………………………………………………………………………………………………</w:t>
      </w:r>
      <w:r w:rsidR="00E1663B">
        <w:rPr>
          <w:rFonts w:asciiTheme="minorHAnsi" w:hAnsiTheme="minorHAnsi"/>
          <w:sz w:val="22"/>
          <w:szCs w:val="22"/>
          <w:lang w:eastAsia="pl-PL"/>
        </w:rPr>
        <w:t>………………….</w:t>
      </w:r>
    </w:p>
    <w:p w14:paraId="3106B696" w14:textId="77777777" w:rsidR="001E2D05" w:rsidRPr="001E2D05" w:rsidRDefault="001E2D05" w:rsidP="00E1663B">
      <w:pPr>
        <w:suppressAutoHyphens w:val="0"/>
        <w:ind w:left="284"/>
        <w:rPr>
          <w:rFonts w:asciiTheme="minorHAnsi" w:hAnsiTheme="minorHAnsi"/>
          <w:sz w:val="22"/>
          <w:szCs w:val="22"/>
          <w:lang w:eastAsia="pl-PL"/>
        </w:rPr>
      </w:pPr>
      <w:r w:rsidRPr="001E2D05">
        <w:rPr>
          <w:rFonts w:asciiTheme="minorHAnsi" w:hAnsiTheme="minorHAnsi"/>
          <w:sz w:val="22"/>
          <w:szCs w:val="22"/>
          <w:lang w:eastAsia="pl-PL"/>
        </w:rPr>
        <w:t>………………………………………………</w:t>
      </w:r>
      <w:r w:rsidR="00E1663B">
        <w:rPr>
          <w:rFonts w:asciiTheme="minorHAnsi" w:hAnsiTheme="minorHAnsi"/>
          <w:sz w:val="22"/>
          <w:szCs w:val="22"/>
          <w:lang w:eastAsia="pl-PL"/>
        </w:rPr>
        <w:t xml:space="preserve">………………………………………… </w:t>
      </w:r>
      <w:r w:rsidRPr="001E2D05">
        <w:rPr>
          <w:rFonts w:asciiTheme="minorHAnsi" w:hAnsiTheme="minorHAnsi"/>
          <w:sz w:val="22"/>
          <w:szCs w:val="22"/>
          <w:lang w:eastAsia="pl-PL"/>
        </w:rPr>
        <w:t>(wskazać podmiot i określić zakres dla danego podmiotu</w:t>
      </w:r>
      <w:r w:rsidR="00AD5C2B">
        <w:rPr>
          <w:rFonts w:asciiTheme="minorHAnsi" w:hAnsiTheme="minorHAnsi"/>
          <w:sz w:val="22"/>
          <w:szCs w:val="22"/>
          <w:lang w:eastAsia="pl-PL"/>
        </w:rPr>
        <w:t xml:space="preserve"> – jeżeli dotyczy</w:t>
      </w:r>
      <w:r w:rsidRPr="001E2D05">
        <w:rPr>
          <w:rFonts w:asciiTheme="minorHAnsi" w:hAnsiTheme="minorHAnsi"/>
          <w:sz w:val="22"/>
          <w:szCs w:val="22"/>
          <w:lang w:eastAsia="pl-PL"/>
        </w:rPr>
        <w:t>).</w:t>
      </w:r>
    </w:p>
    <w:p w14:paraId="69976AE9" w14:textId="77777777" w:rsidR="007D4E9D" w:rsidRPr="007D4E9D" w:rsidRDefault="007D4E9D" w:rsidP="007D4E9D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  <w:t xml:space="preserve">  </w:t>
      </w:r>
      <w:r w:rsidR="006B2BA7">
        <w:rPr>
          <w:rFonts w:asciiTheme="minorHAnsi" w:hAnsiTheme="minorHAnsi"/>
          <w:sz w:val="22"/>
          <w:szCs w:val="22"/>
          <w:lang w:eastAsia="pl-PL"/>
        </w:rPr>
        <w:tab/>
      </w:r>
    </w:p>
    <w:p w14:paraId="70ED655A" w14:textId="77777777" w:rsidR="007D4E9D" w:rsidRPr="007D4E9D" w:rsidRDefault="007D4E9D" w:rsidP="007D4E9D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  <w:r w:rsidRPr="007D4E9D">
        <w:rPr>
          <w:rFonts w:asciiTheme="minorHAnsi" w:hAnsiTheme="minorHAnsi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561F6F" w14:textId="77777777" w:rsidR="007D4E9D" w:rsidRPr="007D4E9D" w:rsidRDefault="007D4E9D" w:rsidP="007D4E9D">
      <w:pPr>
        <w:suppressAutoHyphens w:val="0"/>
        <w:rPr>
          <w:rFonts w:asciiTheme="minorHAnsi" w:hAnsiTheme="minorHAnsi"/>
          <w:sz w:val="22"/>
          <w:szCs w:val="22"/>
          <w:lang w:eastAsia="pl-PL"/>
        </w:rPr>
      </w:pP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  <w:r w:rsidRPr="007D4E9D">
        <w:rPr>
          <w:rFonts w:asciiTheme="minorHAnsi" w:hAnsiTheme="minorHAnsi"/>
          <w:sz w:val="22"/>
          <w:szCs w:val="22"/>
          <w:lang w:eastAsia="pl-PL"/>
        </w:rPr>
        <w:tab/>
      </w:r>
    </w:p>
    <w:p w14:paraId="2900DB57" w14:textId="77777777" w:rsidR="004F170A" w:rsidRDefault="004F170A" w:rsidP="00E1663B">
      <w:pPr>
        <w:suppressAutoHyphens w:val="0"/>
        <w:jc w:val="both"/>
        <w:rPr>
          <w:rFonts w:ascii="Arial" w:hAnsi="Arial" w:cs="Arial"/>
          <w:sz w:val="18"/>
          <w:szCs w:val="18"/>
          <w:u w:val="single"/>
          <w:lang w:eastAsia="pl-PL"/>
        </w:rPr>
      </w:pPr>
    </w:p>
    <w:p w14:paraId="20EB4F4E" w14:textId="77777777" w:rsidR="004F170A" w:rsidRDefault="004F170A" w:rsidP="00E1663B">
      <w:pPr>
        <w:suppressAutoHyphens w:val="0"/>
        <w:jc w:val="both"/>
        <w:rPr>
          <w:rFonts w:ascii="Arial" w:hAnsi="Arial" w:cs="Arial"/>
          <w:sz w:val="18"/>
          <w:szCs w:val="18"/>
          <w:u w:val="single"/>
          <w:lang w:eastAsia="pl-PL"/>
        </w:rPr>
      </w:pPr>
    </w:p>
    <w:p w14:paraId="7E4E2DBC" w14:textId="77777777" w:rsidR="004F170A" w:rsidRDefault="004F170A" w:rsidP="00E1663B">
      <w:pPr>
        <w:suppressAutoHyphens w:val="0"/>
        <w:jc w:val="both"/>
        <w:rPr>
          <w:rFonts w:ascii="Arial" w:hAnsi="Arial" w:cs="Arial"/>
          <w:sz w:val="18"/>
          <w:szCs w:val="18"/>
          <w:u w:val="single"/>
          <w:lang w:eastAsia="pl-PL"/>
        </w:rPr>
      </w:pPr>
    </w:p>
    <w:p w14:paraId="183D93AA" w14:textId="77777777" w:rsidR="004F170A" w:rsidRDefault="004F170A" w:rsidP="00E1663B">
      <w:pPr>
        <w:suppressAutoHyphens w:val="0"/>
        <w:jc w:val="both"/>
        <w:rPr>
          <w:rFonts w:ascii="Arial" w:hAnsi="Arial" w:cs="Arial"/>
          <w:sz w:val="18"/>
          <w:szCs w:val="18"/>
          <w:u w:val="single"/>
          <w:lang w:eastAsia="pl-PL"/>
        </w:rPr>
      </w:pPr>
    </w:p>
    <w:p w14:paraId="0D5698BC" w14:textId="77777777" w:rsidR="0054217F" w:rsidRPr="006C094B" w:rsidRDefault="004F170A" w:rsidP="006C094B">
      <w:pPr>
        <w:suppressAutoHyphens w:val="0"/>
        <w:jc w:val="both"/>
        <w:rPr>
          <w:rFonts w:ascii="Arial" w:hAnsi="Arial" w:cs="Arial"/>
          <w:sz w:val="16"/>
          <w:szCs w:val="16"/>
          <w:u w:val="single"/>
          <w:lang w:eastAsia="pl-PL"/>
        </w:rPr>
      </w:pPr>
      <w:r w:rsidRPr="004F170A">
        <w:rPr>
          <w:rFonts w:ascii="Arial" w:hAnsi="Arial" w:cs="Arial"/>
          <w:sz w:val="16"/>
          <w:szCs w:val="16"/>
          <w:u w:val="single"/>
          <w:lang w:eastAsia="pl-PL"/>
        </w:rPr>
        <w:t xml:space="preserve">UWAGA: </w:t>
      </w:r>
      <w:r w:rsidR="00E1663B" w:rsidRPr="00F35BCF">
        <w:rPr>
          <w:rFonts w:ascii="Arial" w:hAnsi="Arial" w:cs="Arial"/>
          <w:sz w:val="16"/>
          <w:szCs w:val="16"/>
          <w:u w:val="single"/>
          <w:lang w:eastAsia="pl-PL"/>
        </w:rPr>
        <w:t>W przypadku wspólnego ubiegania się o zamówienie przez Wykonawców, niniejsze oświadczenie składa każdy z wykonawców</w:t>
      </w:r>
    </w:p>
    <w:p w14:paraId="4E2E0BB5" w14:textId="77777777" w:rsidR="00415D1B" w:rsidRPr="00275EB7" w:rsidRDefault="0007527A" w:rsidP="00FF2E55">
      <w:pPr>
        <w:pStyle w:val="Nagwektabeli"/>
        <w:suppressLineNumbers w:val="0"/>
        <w:jc w:val="right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  <w:lang w:eastAsia="en-US"/>
        </w:rPr>
        <w:lastRenderedPageBreak/>
        <w:t>Załącznik nr 3</w:t>
      </w:r>
      <w:r w:rsidR="009562D7">
        <w:rPr>
          <w:rFonts w:asciiTheme="minorHAnsi" w:hAnsiTheme="minorHAnsi"/>
          <w:sz w:val="22"/>
          <w:szCs w:val="22"/>
          <w:u w:val="single"/>
          <w:lang w:eastAsia="en-US"/>
        </w:rPr>
        <w:t xml:space="preserve"> do S</w:t>
      </w:r>
      <w:r w:rsidR="00415D1B" w:rsidRPr="00275EB7">
        <w:rPr>
          <w:rFonts w:asciiTheme="minorHAnsi" w:hAnsiTheme="minorHAnsi"/>
          <w:sz w:val="22"/>
          <w:szCs w:val="22"/>
          <w:u w:val="single"/>
          <w:lang w:eastAsia="en-US"/>
        </w:rPr>
        <w:t>WZ</w:t>
      </w:r>
    </w:p>
    <w:p w14:paraId="57840D6C" w14:textId="77777777" w:rsidR="00415D1B" w:rsidRPr="00992E9D" w:rsidRDefault="00415D1B" w:rsidP="002B4087">
      <w:pPr>
        <w:pStyle w:val="Nagwektabeli"/>
        <w:suppressLineNumbers w:val="0"/>
        <w:jc w:val="left"/>
        <w:rPr>
          <w:rFonts w:asciiTheme="minorHAnsi" w:hAnsiTheme="minorHAnsi"/>
          <w:sz w:val="22"/>
          <w:szCs w:val="22"/>
        </w:rPr>
      </w:pPr>
    </w:p>
    <w:p w14:paraId="0003CCF1" w14:textId="77777777" w:rsidR="00BD315A" w:rsidRDefault="00BD315A" w:rsidP="00415D1B">
      <w:pPr>
        <w:pStyle w:val="Nagwektabeli"/>
        <w:suppressLineNumbers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WYKAZ OSÓB</w:t>
      </w:r>
      <w:r w:rsidRPr="00BD315A">
        <w:rPr>
          <w:rFonts w:asciiTheme="minorHAnsi" w:hAnsiTheme="minorHAnsi"/>
          <w:sz w:val="22"/>
          <w:szCs w:val="22"/>
        </w:rPr>
        <w:t xml:space="preserve"> </w:t>
      </w:r>
    </w:p>
    <w:p w14:paraId="2CD9F1D3" w14:textId="77777777" w:rsidR="00415D1B" w:rsidRPr="00A0185C" w:rsidRDefault="00BD315A" w:rsidP="00415D1B">
      <w:pPr>
        <w:pStyle w:val="Nagwektabeli"/>
        <w:suppressLineNumbers w:val="0"/>
        <w:rPr>
          <w:rFonts w:asciiTheme="minorHAnsi" w:hAnsiTheme="minorHAnsi"/>
          <w:b w:val="0"/>
          <w:sz w:val="22"/>
          <w:szCs w:val="22"/>
          <w:u w:val="single"/>
        </w:rPr>
      </w:pPr>
      <w:r w:rsidRPr="00A0185C">
        <w:rPr>
          <w:rFonts w:asciiTheme="minorHAnsi" w:hAnsiTheme="minorHAnsi"/>
          <w:b w:val="0"/>
          <w:sz w:val="22"/>
          <w:szCs w:val="22"/>
          <w:u w:val="single"/>
        </w:rPr>
        <w:t>spełniających warunki, o których mowa w rozdziale V ust 1 pkt 2.4) lit. a) SWZ</w:t>
      </w:r>
    </w:p>
    <w:p w14:paraId="401EEEF1" w14:textId="77777777" w:rsidR="00415D1B" w:rsidRPr="00992E9D" w:rsidRDefault="00415D1B" w:rsidP="00415D1B">
      <w:pPr>
        <w:pStyle w:val="Nagwektabeli"/>
        <w:suppressLineNumbers w:val="0"/>
        <w:rPr>
          <w:rFonts w:asciiTheme="minorHAnsi" w:hAnsiTheme="minorHAnsi"/>
          <w:sz w:val="22"/>
          <w:szCs w:val="22"/>
        </w:rPr>
      </w:pPr>
    </w:p>
    <w:p w14:paraId="7DC15931" w14:textId="77777777" w:rsidR="00415D1B" w:rsidRPr="00992E9D" w:rsidRDefault="00415D1B" w:rsidP="00895D34">
      <w:pPr>
        <w:tabs>
          <w:tab w:val="left" w:pos="4320"/>
        </w:tabs>
        <w:suppressAutoHyphens w:val="0"/>
        <w:spacing w:line="360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87B9D0" w14:textId="77777777" w:rsidR="00895D34" w:rsidRDefault="00BD315A" w:rsidP="00BD315A">
      <w:pPr>
        <w:tabs>
          <w:tab w:val="left" w:pos="4320"/>
        </w:tabs>
        <w:suppressAutoHyphens w:val="0"/>
        <w:jc w:val="center"/>
        <w:rPr>
          <w:rFonts w:asciiTheme="minorHAnsi" w:hAnsiTheme="minorHAnsi"/>
          <w:i/>
          <w:iCs/>
          <w:sz w:val="22"/>
          <w:szCs w:val="22"/>
          <w:lang w:eastAsia="pl-PL"/>
        </w:rPr>
      </w:pPr>
      <w:r>
        <w:rPr>
          <w:rFonts w:asciiTheme="minorHAnsi" w:hAnsiTheme="minorHAnsi"/>
          <w:i/>
          <w:iCs/>
          <w:sz w:val="22"/>
          <w:szCs w:val="22"/>
          <w:lang w:eastAsia="pl-PL"/>
        </w:rPr>
        <w:t>(nazwa i adres Wykonawcy)</w:t>
      </w:r>
    </w:p>
    <w:p w14:paraId="5AF05B12" w14:textId="77777777" w:rsidR="00AD5C2B" w:rsidRPr="00AD5C2B" w:rsidRDefault="00AD5C2B" w:rsidP="00AD5C2B">
      <w:pPr>
        <w:tabs>
          <w:tab w:val="left" w:pos="4320"/>
        </w:tabs>
        <w:suppressAutoHyphens w:val="0"/>
        <w:jc w:val="both"/>
        <w:rPr>
          <w:rFonts w:asciiTheme="minorHAnsi" w:hAnsiTheme="minorHAnsi"/>
          <w:iCs/>
          <w:sz w:val="22"/>
          <w:szCs w:val="22"/>
          <w:lang w:eastAsia="pl-PL"/>
        </w:rPr>
      </w:pPr>
      <w:r w:rsidRPr="00AD5C2B">
        <w:rPr>
          <w:rFonts w:asciiTheme="minorHAnsi" w:hAnsiTheme="minorHAnsi"/>
          <w:iCs/>
          <w:sz w:val="22"/>
          <w:szCs w:val="22"/>
          <w:lang w:eastAsia="pl-PL"/>
        </w:rPr>
        <w:t>Oświadczam/y, że przy realizacji przedmiotowego zamówienia będą uczestniczyć niżej wymienione osoby:</w:t>
      </w:r>
    </w:p>
    <w:p w14:paraId="51E29AC7" w14:textId="77777777" w:rsidR="0044716A" w:rsidRPr="00992E9D" w:rsidRDefault="0044716A" w:rsidP="00895D34">
      <w:pPr>
        <w:tabs>
          <w:tab w:val="left" w:pos="4320"/>
        </w:tabs>
        <w:suppressAutoHyphens w:val="0"/>
        <w:rPr>
          <w:rFonts w:asciiTheme="minorHAnsi" w:hAnsiTheme="minorHAnsi"/>
          <w:i/>
          <w:iCs/>
          <w:sz w:val="22"/>
          <w:szCs w:val="22"/>
          <w:lang w:eastAsia="pl-PL"/>
        </w:rPr>
      </w:pP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7"/>
        <w:gridCol w:w="4687"/>
        <w:gridCol w:w="2410"/>
      </w:tblGrid>
      <w:tr w:rsidR="00415D1B" w:rsidRPr="00992E9D" w14:paraId="671D4B7F" w14:textId="77777777" w:rsidTr="00E52A14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8AAF1" w14:textId="77777777" w:rsidR="00415D1B" w:rsidRPr="00E52A14" w:rsidRDefault="00415D1B" w:rsidP="007A6565">
            <w:pPr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2A14">
              <w:rPr>
                <w:rFonts w:asciiTheme="minorHAnsi" w:hAnsiTheme="minorHAnsi"/>
                <w:sz w:val="16"/>
                <w:szCs w:val="16"/>
              </w:rPr>
              <w:t xml:space="preserve">Imię i nazwisko </w:t>
            </w:r>
            <w:r w:rsidRPr="00E52A14">
              <w:rPr>
                <w:rFonts w:asciiTheme="minorHAnsi" w:hAnsiTheme="minorHAnsi"/>
                <w:b/>
                <w:sz w:val="16"/>
                <w:szCs w:val="16"/>
              </w:rPr>
              <w:t>¹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2D9E8" w14:textId="77777777" w:rsidR="00415D1B" w:rsidRPr="00E52A14" w:rsidRDefault="00415D1B" w:rsidP="007A6565">
            <w:pPr>
              <w:snapToGrid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52A14">
              <w:rPr>
                <w:rFonts w:asciiTheme="minorHAnsi" w:hAnsiTheme="minorHAnsi"/>
                <w:sz w:val="16"/>
                <w:szCs w:val="16"/>
              </w:rPr>
              <w:t>Funkcja w realizacji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E8AF2" w14:textId="77777777" w:rsidR="00415D1B" w:rsidRPr="00E52A14" w:rsidRDefault="00415D1B" w:rsidP="007A6565">
            <w:pPr>
              <w:snapToGri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E52A14">
              <w:rPr>
                <w:rFonts w:asciiTheme="minorHAnsi" w:hAnsiTheme="minorHAnsi"/>
                <w:sz w:val="16"/>
                <w:szCs w:val="16"/>
              </w:rPr>
              <w:t xml:space="preserve">Informacja o podstawie dysponowania osobą </w:t>
            </w:r>
            <w:r w:rsidRPr="00E52A14">
              <w:rPr>
                <w:rFonts w:asciiTheme="minorHAnsi" w:hAnsiTheme="minorHAnsi"/>
                <w:b/>
                <w:sz w:val="16"/>
                <w:szCs w:val="16"/>
              </w:rPr>
              <w:t>²</w:t>
            </w:r>
          </w:p>
          <w:p w14:paraId="267554CF" w14:textId="77777777" w:rsidR="00A07C86" w:rsidRPr="00E52A14" w:rsidRDefault="00A07C86" w:rsidP="00A07C8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/>
                <w:sz w:val="16"/>
                <w:szCs w:val="16"/>
                <w:lang w:eastAsia="pl-PL"/>
              </w:rPr>
            </w:pPr>
            <w:r w:rsidRPr="00E52A14">
              <w:rPr>
                <w:rFonts w:asciiTheme="minorHAnsi" w:hAnsiTheme="minorHAnsi"/>
                <w:i/>
                <w:sz w:val="16"/>
                <w:szCs w:val="16"/>
                <w:lang w:eastAsia="pl-PL"/>
              </w:rPr>
              <w:t>(w przypadku udostepnienia</w:t>
            </w:r>
          </w:p>
          <w:p w14:paraId="7E435C71" w14:textId="77777777" w:rsidR="00415D1B" w:rsidRPr="00E52A14" w:rsidRDefault="00A07C86" w:rsidP="00A07C86">
            <w:pPr>
              <w:snapToGrid w:val="0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E52A14">
              <w:rPr>
                <w:rFonts w:asciiTheme="minorHAnsi" w:hAnsiTheme="minorHAnsi"/>
                <w:i/>
                <w:sz w:val="16"/>
                <w:szCs w:val="16"/>
                <w:lang w:eastAsia="pl-PL"/>
              </w:rPr>
              <w:t>podać nazwę podmiotu)</w:t>
            </w:r>
          </w:p>
          <w:p w14:paraId="793E53AF" w14:textId="77777777" w:rsidR="00415D1B" w:rsidRPr="00E52A14" w:rsidRDefault="00415D1B" w:rsidP="00A07C86">
            <w:pPr>
              <w:pStyle w:val="Nagwek40"/>
              <w:spacing w:before="0" w:after="0"/>
              <w:ind w:left="-43"/>
              <w:rPr>
                <w:rFonts w:asciiTheme="minorHAnsi" w:hAnsiTheme="minorHAnsi"/>
                <w:sz w:val="16"/>
                <w:szCs w:val="16"/>
                <w:shd w:val="clear" w:color="auto" w:fill="FFFF00"/>
              </w:rPr>
            </w:pPr>
          </w:p>
        </w:tc>
      </w:tr>
      <w:tr w:rsidR="00D705D4" w:rsidRPr="00992E9D" w14:paraId="351742CC" w14:textId="77777777" w:rsidTr="00E52A14">
        <w:trPr>
          <w:trHeight w:val="1355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628C4" w14:textId="77777777" w:rsidR="00DB096D" w:rsidRPr="00992E9D" w:rsidRDefault="00C16CC1" w:rsidP="007831FD">
            <w:pPr>
              <w:pStyle w:val="Akapitzlist"/>
              <w:snapToGrid w:val="0"/>
              <w:ind w:left="14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</w:rPr>
              <w:t>..………………………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6DB0B" w14:textId="77777777" w:rsidR="00D705D4" w:rsidRPr="006D6EFD" w:rsidRDefault="00335CE4" w:rsidP="00895D34">
            <w:pPr>
              <w:pStyle w:val="Nagwek40"/>
              <w:snapToGrid w:val="0"/>
              <w:spacing w:before="12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35CE4">
              <w:rPr>
                <w:rFonts w:asciiTheme="minorHAnsi" w:hAnsiTheme="minorHAnsi" w:cs="Times New Roman"/>
                <w:sz w:val="18"/>
                <w:szCs w:val="18"/>
              </w:rPr>
              <w:t xml:space="preserve">Osoba posiadająca ważne uprawniania do pracy w technologii PPN w sieciach elektroenergetycznych (ukończony kurs dla elektromonterów) wg określonych numerów technologii zgodnych z instrukcją PPN obowiązującą w Energa-Operator SA oraz świadectwa kwalifikacyjne uprawniające do zajmowania się eksploatacją urządzeń, instalacji i sieci elektroenergetycznych oraz sieci elektrycznego oświetlenia ulicznego o napięciu do 1kV na stanowisku </w:t>
            </w:r>
            <w:r w:rsidRPr="00335CE4">
              <w:rPr>
                <w:rFonts w:asciiTheme="minorHAnsi" w:hAnsiTheme="minorHAnsi" w:cs="Times New Roman"/>
                <w:b/>
                <w:sz w:val="18"/>
                <w:szCs w:val="18"/>
              </w:rPr>
              <w:t>eksploatacji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E07CB" w14:textId="77777777" w:rsidR="00A07C86" w:rsidRPr="006D6EFD" w:rsidRDefault="00A07C86" w:rsidP="00C652CB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będąca w dyspozycji</w:t>
            </w:r>
            <w:r w:rsidR="00165021"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Wykonawcy</w:t>
            </w:r>
          </w:p>
          <w:p w14:paraId="6E7DC591" w14:textId="77777777" w:rsidR="00A07C86" w:rsidRPr="006D6EFD" w:rsidRDefault="00A07C86" w:rsidP="00C652CB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udostępniona</w:t>
            </w:r>
            <w:r w:rsidR="00E4325D"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przez inny podmiot , tj.</w:t>
            </w:r>
          </w:p>
          <w:p w14:paraId="6A114F2C" w14:textId="77777777" w:rsidR="00D705D4" w:rsidRPr="006D6EFD" w:rsidRDefault="00A07C86" w:rsidP="00A07C86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</w:t>
            </w:r>
            <w:r w:rsidR="00972007"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.</w:t>
            </w:r>
          </w:p>
        </w:tc>
      </w:tr>
      <w:tr w:rsidR="00D705D4" w:rsidRPr="00992E9D" w14:paraId="40C41AEC" w14:textId="77777777" w:rsidTr="00E52A14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A5098" w14:textId="77777777" w:rsidR="00D705D4" w:rsidRPr="00992E9D" w:rsidRDefault="00C16CC1" w:rsidP="007A6565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</w:rPr>
              <w:t>………………………..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2B1D0" w14:textId="77777777" w:rsidR="00D705D4" w:rsidRPr="006D6EFD" w:rsidRDefault="00335CE4" w:rsidP="0075684C">
            <w:pPr>
              <w:pStyle w:val="Nagwek40"/>
              <w:snapToGrid w:val="0"/>
              <w:spacing w:before="120"/>
              <w:jc w:val="both"/>
              <w:rPr>
                <w:rFonts w:asciiTheme="minorHAnsi" w:hAnsiTheme="minorHAnsi" w:cs="Times New Roman"/>
                <w:sz w:val="18"/>
                <w:szCs w:val="18"/>
              </w:rPr>
            </w:pPr>
            <w:r w:rsidRPr="00335CE4">
              <w:rPr>
                <w:rFonts w:asciiTheme="minorHAnsi" w:hAnsiTheme="minorHAnsi" w:cs="Times New Roman"/>
                <w:sz w:val="18"/>
                <w:szCs w:val="18"/>
              </w:rPr>
              <w:t xml:space="preserve">Osoba posiadająca ważne uprawniania do pracy w technologii PPN w sieciach elektroenergetycznych (ukończony kurs dla elektromonterów) wg określonych numerów technologii zgodnych z instrukcją PPN obowiązującą w Energa-Operator SA oraz świadectwa kwalifikacyjne uprawniające do zajmowania się eksploatacją urządzeń, instalacji i sieci elektroenergetycznych oraz sieci elektrycznego oświetlenia ulicznego o napięciu do 1kV na stanowisku </w:t>
            </w:r>
            <w:r w:rsidRPr="00335CE4">
              <w:rPr>
                <w:rFonts w:asciiTheme="minorHAnsi" w:hAnsiTheme="minorHAnsi" w:cs="Times New Roman"/>
                <w:b/>
                <w:sz w:val="18"/>
                <w:szCs w:val="18"/>
              </w:rPr>
              <w:t>eksploatacji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1CD4" w14:textId="77777777" w:rsidR="00895D34" w:rsidRPr="006D6EFD" w:rsidRDefault="00895D34" w:rsidP="00C652CB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6F3AC78E" w14:textId="77777777" w:rsidR="00895D34" w:rsidRPr="006D6EFD" w:rsidRDefault="00895D34" w:rsidP="00C652CB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3D069663" w14:textId="77777777" w:rsidR="00D705D4" w:rsidRPr="006D6EFD" w:rsidRDefault="00895D34" w:rsidP="00895D34">
            <w:pPr>
              <w:pStyle w:val="Nagwek40"/>
              <w:snapToGrid w:val="0"/>
              <w:spacing w:before="120"/>
              <w:jc w:val="center"/>
              <w:rPr>
                <w:rFonts w:asciiTheme="minorHAnsi" w:hAnsiTheme="minorHAnsi" w:cs="Times New Roman"/>
                <w:b/>
                <w:sz w:val="18"/>
                <w:szCs w:val="18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DB096D" w:rsidRPr="00992E9D" w14:paraId="2FCBBA71" w14:textId="77777777" w:rsidTr="00E52A14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9AA19" w14:textId="77777777" w:rsidR="00DB096D" w:rsidRPr="00992E9D" w:rsidRDefault="00C16CC1" w:rsidP="00DB096D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</w:rPr>
              <w:t>………………………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F5D2C" w14:textId="77777777" w:rsidR="00DB096D" w:rsidRPr="006D6EFD" w:rsidRDefault="00335CE4" w:rsidP="00895D34">
            <w:pPr>
              <w:pStyle w:val="Nagwek40"/>
              <w:snapToGrid w:val="0"/>
              <w:spacing w:before="120"/>
              <w:jc w:val="both"/>
              <w:rPr>
                <w:rFonts w:asciiTheme="minorHAnsi" w:hAnsiTheme="minorHAnsi" w:cs="Times New Roman"/>
                <w:sz w:val="18"/>
                <w:szCs w:val="18"/>
              </w:rPr>
            </w:pPr>
            <w:r w:rsidRPr="00335CE4">
              <w:rPr>
                <w:rFonts w:asciiTheme="minorHAnsi" w:hAnsiTheme="minorHAnsi" w:cs="Times New Roman"/>
                <w:sz w:val="18"/>
                <w:szCs w:val="18"/>
              </w:rPr>
              <w:t xml:space="preserve">Osoba posiadająca ważne uprawniania do pracy w technologii PPN w sieciach elektroenergetycznych (ukończony kurs dla pracowników dozoru)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na stanowisku </w:t>
            </w:r>
            <w:r w:rsidRPr="00335CE4">
              <w:rPr>
                <w:rFonts w:asciiTheme="minorHAnsi" w:hAnsiTheme="minorHAnsi" w:cs="Times New Roman"/>
                <w:b/>
                <w:sz w:val="18"/>
                <w:szCs w:val="18"/>
              </w:rPr>
              <w:t>dozoru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61D88" w14:textId="77777777" w:rsidR="00895D34" w:rsidRPr="006D6EFD" w:rsidRDefault="00895D34" w:rsidP="00C652CB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595794E4" w14:textId="77777777" w:rsidR="00895D34" w:rsidRPr="006D6EFD" w:rsidRDefault="00895D34" w:rsidP="00C652CB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0FF7C84C" w14:textId="77777777" w:rsidR="00DB096D" w:rsidRPr="006D6EFD" w:rsidRDefault="00895D34" w:rsidP="00895D34">
            <w:pPr>
              <w:pStyle w:val="Nagwek40"/>
              <w:snapToGrid w:val="0"/>
              <w:spacing w:before="120"/>
              <w:jc w:val="center"/>
              <w:rPr>
                <w:rFonts w:asciiTheme="minorHAnsi" w:hAnsiTheme="minorHAnsi" w:cs="Times New Roman"/>
                <w:b/>
                <w:sz w:val="18"/>
                <w:szCs w:val="18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E52A14" w:rsidRPr="00992E9D" w14:paraId="616207D1" w14:textId="77777777" w:rsidTr="00E52A14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C48AF" w14:textId="77777777" w:rsidR="00E52A14" w:rsidRPr="00992E9D" w:rsidRDefault="00E52A14" w:rsidP="00DB096D">
            <w:pPr>
              <w:snapToGrid w:val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92E9D">
              <w:rPr>
                <w:rFonts w:asciiTheme="minorHAnsi" w:hAnsiTheme="minorHAnsi"/>
                <w:sz w:val="22"/>
                <w:szCs w:val="22"/>
              </w:rPr>
              <w:t>………………………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D2DEE" w14:textId="77777777" w:rsidR="00E52A14" w:rsidRPr="00335CE4" w:rsidRDefault="00E52A14" w:rsidP="00895D34">
            <w:pPr>
              <w:pStyle w:val="Nagwek40"/>
              <w:snapToGrid w:val="0"/>
              <w:spacing w:before="120"/>
              <w:jc w:val="both"/>
              <w:rPr>
                <w:rFonts w:asciiTheme="minorHAnsi" w:hAnsiTheme="minorHAnsi" w:cs="Times New Roman"/>
                <w:sz w:val="18"/>
                <w:szCs w:val="18"/>
              </w:rPr>
            </w:pPr>
            <w:r w:rsidRPr="006D6EFD">
              <w:rPr>
                <w:rFonts w:asciiTheme="minorHAnsi" w:hAnsiTheme="minorHAnsi" w:cs="Times New Roman"/>
                <w:sz w:val="18"/>
                <w:szCs w:val="18"/>
              </w:rPr>
              <w:t xml:space="preserve">Osoba posiadająca uprawnienia budowlane do kierowania robotami budowlanymi w specjalności instalacyjnej w zakresie sieci, instalacji i urządzeń elektrycznych i elektroenergetycznych w zakresie niezbędnym do wykonania przedmiotu zamówienia lub odpowiadające im ważne uprawnienia budowlane, które zostały wydane na podstawie wcześniej obowiązujących przepisów w tym zakresie – </w:t>
            </w:r>
            <w:r w:rsidRPr="006D6EFD">
              <w:rPr>
                <w:rFonts w:asciiTheme="minorHAnsi" w:hAnsiTheme="minorHAnsi" w:cs="Times New Roman"/>
                <w:b/>
                <w:sz w:val="18"/>
                <w:szCs w:val="18"/>
              </w:rPr>
              <w:t>kierownik budowy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7BA76" w14:textId="77777777" w:rsidR="00E52A14" w:rsidRPr="006D6EFD" w:rsidRDefault="00E52A14" w:rsidP="00C652CB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025900C9" w14:textId="77777777" w:rsidR="00E52A14" w:rsidRPr="006D6EFD" w:rsidRDefault="00E52A14" w:rsidP="00C652CB">
            <w:pPr>
              <w:pStyle w:val="Akapitzlist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left="391" w:hanging="284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2B7FD02D" w14:textId="77777777" w:rsidR="00E52A14" w:rsidRPr="006D6EFD" w:rsidRDefault="00E52A14" w:rsidP="00E52A14">
            <w:pPr>
              <w:pStyle w:val="Akapitzlist"/>
              <w:suppressAutoHyphens w:val="0"/>
              <w:autoSpaceDE w:val="0"/>
              <w:autoSpaceDN w:val="0"/>
              <w:adjustRightInd w:val="0"/>
              <w:ind w:left="391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6D6EFD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</w:tbl>
    <w:p w14:paraId="08D2D9FC" w14:textId="77777777" w:rsidR="00415D1B" w:rsidRPr="006D6EFD" w:rsidRDefault="006D6EFD" w:rsidP="00823E0B">
      <w:pPr>
        <w:jc w:val="both"/>
        <w:rPr>
          <w:rFonts w:asciiTheme="minorHAnsi" w:hAnsiTheme="minorHAnsi"/>
          <w:i/>
          <w:sz w:val="22"/>
          <w:szCs w:val="22"/>
        </w:rPr>
      </w:pPr>
      <w:r w:rsidRPr="006D6EFD">
        <w:rPr>
          <w:rFonts w:asciiTheme="minorHAnsi" w:hAnsiTheme="minorHAnsi"/>
          <w:i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1C015218" w14:textId="77777777" w:rsidR="00415D1B" w:rsidRDefault="00415D1B" w:rsidP="00415D1B">
      <w:pPr>
        <w:rPr>
          <w:rFonts w:asciiTheme="minorHAnsi" w:hAnsiTheme="minorHAnsi"/>
          <w:sz w:val="22"/>
          <w:szCs w:val="22"/>
        </w:rPr>
      </w:pPr>
    </w:p>
    <w:p w14:paraId="79B7295F" w14:textId="77777777" w:rsidR="00335CE4" w:rsidRDefault="00335CE4" w:rsidP="00415D1B">
      <w:pPr>
        <w:rPr>
          <w:rFonts w:asciiTheme="minorHAnsi" w:hAnsiTheme="minorHAnsi"/>
          <w:sz w:val="22"/>
          <w:szCs w:val="22"/>
        </w:rPr>
      </w:pPr>
    </w:p>
    <w:p w14:paraId="02BB2CBC" w14:textId="77777777" w:rsidR="00BD315A" w:rsidRDefault="00BD315A" w:rsidP="00415D1B">
      <w:pPr>
        <w:rPr>
          <w:rFonts w:asciiTheme="minorHAnsi" w:hAnsiTheme="minorHAnsi"/>
          <w:sz w:val="22"/>
          <w:szCs w:val="22"/>
        </w:rPr>
      </w:pPr>
    </w:p>
    <w:p w14:paraId="61AFC84A" w14:textId="77777777" w:rsidR="00BD315A" w:rsidRDefault="00BD315A" w:rsidP="00415D1B">
      <w:pPr>
        <w:rPr>
          <w:rFonts w:asciiTheme="minorHAnsi" w:hAnsiTheme="minorHAnsi"/>
          <w:sz w:val="22"/>
          <w:szCs w:val="22"/>
        </w:rPr>
      </w:pPr>
    </w:p>
    <w:p w14:paraId="2FA3AE3B" w14:textId="77777777" w:rsidR="00335CE4" w:rsidRPr="00992E9D" w:rsidRDefault="00335CE4" w:rsidP="00335CE4">
      <w:pPr>
        <w:tabs>
          <w:tab w:val="center" w:pos="17294"/>
        </w:tabs>
        <w:ind w:left="4820"/>
        <w:jc w:val="center"/>
        <w:rPr>
          <w:rFonts w:asciiTheme="minorHAnsi" w:hAnsiTheme="minorHAnsi"/>
          <w:sz w:val="22"/>
          <w:szCs w:val="22"/>
        </w:rPr>
      </w:pPr>
    </w:p>
    <w:p w14:paraId="355FD4C4" w14:textId="77777777" w:rsidR="00415D1B" w:rsidRPr="00992E9D" w:rsidRDefault="00415D1B" w:rsidP="00415D1B">
      <w:pPr>
        <w:tabs>
          <w:tab w:val="left" w:pos="360"/>
        </w:tabs>
        <w:spacing w:before="60" w:line="276" w:lineRule="auto"/>
        <w:ind w:left="357" w:hanging="357"/>
        <w:jc w:val="both"/>
        <w:rPr>
          <w:rFonts w:asciiTheme="minorHAnsi" w:hAnsiTheme="minorHAnsi" w:cs="Wingdings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lastRenderedPageBreak/>
        <w:t>¹</w:t>
      </w:r>
      <w:r w:rsidRPr="00992E9D">
        <w:rPr>
          <w:rFonts w:asciiTheme="minorHAnsi" w:hAnsiTheme="minorHAnsi" w:cs="Wingdings"/>
          <w:sz w:val="22"/>
          <w:szCs w:val="22"/>
        </w:rPr>
        <w:tab/>
        <w:t>proszę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podać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imię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nazwisko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(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nawet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przypadku,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gdy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osobą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tą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jest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Wykonawca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składający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ofertę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–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fizyczna</w:t>
      </w:r>
      <w:r w:rsidRPr="00992E9D">
        <w:rPr>
          <w:rFonts w:asciiTheme="minorHAnsi" w:hAnsiTheme="minorHAnsi" w:cs="Wingdings"/>
          <w:sz w:val="22"/>
          <w:szCs w:val="22"/>
        </w:rPr>
        <w:t>)</w:t>
      </w:r>
    </w:p>
    <w:p w14:paraId="38723A0C" w14:textId="77777777" w:rsidR="00415D1B" w:rsidRPr="00992E9D" w:rsidRDefault="00415D1B" w:rsidP="00415D1B">
      <w:pPr>
        <w:tabs>
          <w:tab w:val="left" w:pos="360"/>
        </w:tabs>
        <w:spacing w:before="60" w:line="276" w:lineRule="auto"/>
        <w:ind w:left="357" w:hanging="357"/>
        <w:jc w:val="both"/>
        <w:rPr>
          <w:rFonts w:asciiTheme="minorHAnsi" w:hAnsiTheme="minorHAnsi" w:cs="Wingdings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²</w:t>
      </w:r>
      <w:r w:rsidRPr="00992E9D">
        <w:rPr>
          <w:rFonts w:asciiTheme="minorHAnsi" w:hAnsiTheme="minorHAnsi" w:cs="Wingdings"/>
          <w:sz w:val="22"/>
          <w:szCs w:val="22"/>
        </w:rPr>
        <w:tab/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przypadku,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jeżeli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wskazana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wyżej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osoba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nie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pozostaje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dyspozycji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(zasobach)</w:t>
      </w:r>
      <w:r w:rsidRPr="00992E9D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b/>
          <w:sz w:val="22"/>
          <w:szCs w:val="22"/>
          <w:u w:val="single"/>
        </w:rPr>
        <w:t>Wykonawcy</w:t>
      </w:r>
      <w:r w:rsidRPr="00992E9D">
        <w:rPr>
          <w:rFonts w:asciiTheme="minorHAnsi" w:hAnsiTheme="minorHAnsi" w:cs="Wingdings"/>
          <w:sz w:val="22"/>
          <w:szCs w:val="22"/>
        </w:rPr>
        <w:t>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a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innych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podmiotów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(</w:t>
      </w:r>
      <w:r w:rsidRPr="00992E9D">
        <w:rPr>
          <w:rFonts w:asciiTheme="minorHAnsi" w:hAnsiTheme="minorHAnsi" w:cs="Wingdings"/>
          <w:i/>
          <w:sz w:val="22"/>
          <w:szCs w:val="22"/>
        </w:rPr>
        <w:t>tj.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osoby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prawnej,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jednostki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organizacyjnej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nie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posiadającej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osobowości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prawnej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czy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też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osoby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fizycznej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prowadzącej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działalność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gospodarczą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i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zatrudniającej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ww.</w:t>
      </w:r>
      <w:r w:rsidRPr="00992E9D">
        <w:rPr>
          <w:rFonts w:asciiTheme="minorHAnsi" w:hAnsiTheme="minorHAnsi"/>
          <w:i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i/>
          <w:sz w:val="22"/>
          <w:szCs w:val="22"/>
        </w:rPr>
        <w:t>osoby</w:t>
      </w:r>
      <w:r w:rsidRPr="00992E9D">
        <w:rPr>
          <w:rFonts w:asciiTheme="minorHAnsi" w:hAnsiTheme="minorHAnsi" w:cs="Wingdings"/>
          <w:sz w:val="22"/>
          <w:szCs w:val="22"/>
        </w:rPr>
        <w:t>)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Wykonawca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zobowiązany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jest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udowodnić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Zamawiającemu,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iż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będzie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dysponował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zasobami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niezbędnymi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do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realizacji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zamówienia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(wyżej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wymienioną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osobą),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szczególności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przedstawiając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tym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celu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zobowiązanie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tych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podmiotów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oddania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mu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dyspozycji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wskazanej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wykazie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na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okres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korzystania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z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nich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przy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wykonywaniu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zamówienia</w:t>
      </w:r>
      <w:r w:rsidRPr="00992E9D">
        <w:rPr>
          <w:rFonts w:asciiTheme="minorHAnsi" w:hAnsiTheme="minorHAnsi" w:cs="Wingdings"/>
          <w:sz w:val="22"/>
          <w:szCs w:val="22"/>
        </w:rPr>
        <w:t>.</w:t>
      </w:r>
    </w:p>
    <w:p w14:paraId="1129A5D8" w14:textId="77777777" w:rsidR="00415D1B" w:rsidRPr="00992E9D" w:rsidRDefault="00415D1B" w:rsidP="00415D1B">
      <w:pPr>
        <w:spacing w:line="276" w:lineRule="auto"/>
        <w:rPr>
          <w:rFonts w:asciiTheme="minorHAnsi" w:hAnsiTheme="minorHAnsi" w:cs="Wingdings"/>
          <w:sz w:val="22"/>
          <w:szCs w:val="22"/>
        </w:rPr>
      </w:pPr>
    </w:p>
    <w:p w14:paraId="05CC0DE3" w14:textId="77777777" w:rsidR="00415D1B" w:rsidRPr="00992E9D" w:rsidRDefault="00415D1B" w:rsidP="00415D1B">
      <w:pPr>
        <w:tabs>
          <w:tab w:val="left" w:pos="5760"/>
        </w:tabs>
        <w:spacing w:line="276" w:lineRule="auto"/>
        <w:ind w:left="360" w:hanging="360"/>
        <w:jc w:val="both"/>
        <w:rPr>
          <w:rFonts w:asciiTheme="minorHAnsi" w:hAnsiTheme="minorHAnsi" w:cs="Wingdings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¹</w:t>
      </w:r>
      <w:r w:rsidRPr="00992E9D">
        <w:rPr>
          <w:rFonts w:asciiTheme="minorHAnsi" w:hAnsiTheme="minorHAnsi" w:cs="Wingdings"/>
          <w:b/>
          <w:sz w:val="22"/>
          <w:szCs w:val="22"/>
          <w:vertAlign w:val="superscript"/>
        </w:rPr>
        <w:t>,</w:t>
      </w:r>
      <w:r w:rsidRPr="00992E9D">
        <w:rPr>
          <w:rFonts w:asciiTheme="minorHAnsi" w:hAnsiTheme="minorHAnsi"/>
          <w:b/>
          <w:sz w:val="22"/>
          <w:szCs w:val="22"/>
        </w:rPr>
        <w:t xml:space="preserve"> ²</w:t>
      </w:r>
      <w:r w:rsidRPr="00992E9D">
        <w:rPr>
          <w:rFonts w:asciiTheme="minorHAnsi" w:hAnsiTheme="minorHAnsi" w:cs="Wingdings"/>
          <w:sz w:val="22"/>
          <w:szCs w:val="22"/>
          <w:vertAlign w:val="superscript"/>
        </w:rPr>
        <w:tab/>
      </w:r>
      <w:r w:rsidRPr="00992E9D">
        <w:rPr>
          <w:rFonts w:asciiTheme="minorHAnsi" w:hAnsiTheme="minorHAnsi" w:cs="Wingdings"/>
          <w:sz w:val="22"/>
          <w:szCs w:val="22"/>
        </w:rPr>
        <w:t>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przypadku,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gdy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osobą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wymienioną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wyżej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jest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Wykonawca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składający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ofertę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należy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również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dokonać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odpowiedniego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="006D5626" w:rsidRPr="00992E9D">
        <w:rPr>
          <w:rFonts w:asciiTheme="minorHAnsi" w:hAnsiTheme="minorHAnsi" w:cs="Wingdings"/>
          <w:sz w:val="22"/>
          <w:szCs w:val="22"/>
          <w:u w:val="single"/>
        </w:rPr>
        <w:t>zaznaczenia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(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zaznaczyć</w:t>
      </w:r>
      <w:r w:rsidRPr="00992E9D">
        <w:rPr>
          <w:rFonts w:asciiTheme="minorHAnsi" w:hAnsiTheme="minorHAnsi"/>
          <w:b/>
          <w:sz w:val="22"/>
          <w:szCs w:val="22"/>
        </w:rPr>
        <w:t xml:space="preserve"> 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pozycję</w:t>
      </w:r>
      <w:r w:rsidRPr="00992E9D">
        <w:rPr>
          <w:rFonts w:asciiTheme="minorHAnsi" w:hAnsiTheme="minorHAnsi"/>
          <w:b/>
          <w:sz w:val="22"/>
          <w:szCs w:val="22"/>
        </w:rPr>
        <w:t xml:space="preserve"> „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osoba będąca w dyspozycji wykonawcy</w:t>
      </w:r>
      <w:r w:rsidRPr="00992E9D">
        <w:rPr>
          <w:rFonts w:asciiTheme="minorHAnsi" w:hAnsiTheme="minorHAnsi"/>
          <w:b/>
          <w:sz w:val="22"/>
          <w:szCs w:val="22"/>
        </w:rPr>
        <w:t>”</w:t>
      </w:r>
      <w:r w:rsidRPr="00992E9D">
        <w:rPr>
          <w:rFonts w:asciiTheme="minorHAnsi" w:hAnsiTheme="minorHAnsi" w:cs="Wingdings"/>
          <w:sz w:val="22"/>
          <w:szCs w:val="22"/>
        </w:rPr>
        <w:t>)</w:t>
      </w:r>
    </w:p>
    <w:p w14:paraId="003D7CB5" w14:textId="77777777" w:rsidR="00415D1B" w:rsidRPr="00992E9D" w:rsidRDefault="00415D1B" w:rsidP="00415D1B">
      <w:pPr>
        <w:tabs>
          <w:tab w:val="left" w:pos="5760"/>
        </w:tabs>
        <w:spacing w:before="60" w:after="60" w:line="276" w:lineRule="auto"/>
        <w:ind w:left="360" w:hanging="360"/>
        <w:jc w:val="both"/>
        <w:rPr>
          <w:rFonts w:asciiTheme="minorHAnsi" w:hAnsiTheme="minorHAnsi" w:cs="Wingdings"/>
          <w:sz w:val="22"/>
          <w:szCs w:val="22"/>
        </w:rPr>
      </w:pPr>
      <w:r w:rsidRPr="00992E9D">
        <w:rPr>
          <w:rFonts w:asciiTheme="minorHAnsi" w:hAnsiTheme="minorHAnsi"/>
          <w:b/>
          <w:sz w:val="22"/>
          <w:szCs w:val="22"/>
        </w:rPr>
        <w:t>¹</w:t>
      </w:r>
      <w:r w:rsidRPr="00992E9D">
        <w:rPr>
          <w:rFonts w:asciiTheme="minorHAnsi" w:hAnsiTheme="minorHAnsi" w:cs="Wingdings"/>
          <w:b/>
          <w:sz w:val="22"/>
          <w:szCs w:val="22"/>
          <w:vertAlign w:val="superscript"/>
        </w:rPr>
        <w:t>,</w:t>
      </w:r>
      <w:r w:rsidRPr="00992E9D">
        <w:rPr>
          <w:rFonts w:asciiTheme="minorHAnsi" w:hAnsiTheme="minorHAnsi"/>
          <w:b/>
          <w:sz w:val="22"/>
          <w:szCs w:val="22"/>
        </w:rPr>
        <w:t xml:space="preserve"> ²</w:t>
      </w:r>
      <w:r w:rsidRPr="00992E9D">
        <w:rPr>
          <w:rFonts w:asciiTheme="minorHAnsi" w:hAnsiTheme="minorHAnsi" w:cs="Wingdings"/>
          <w:b/>
          <w:sz w:val="22"/>
          <w:szCs w:val="22"/>
          <w:vertAlign w:val="superscript"/>
        </w:rPr>
        <w:tab/>
      </w:r>
      <w:r w:rsidRPr="00992E9D">
        <w:rPr>
          <w:rFonts w:asciiTheme="minorHAnsi" w:hAnsiTheme="minorHAnsi" w:cs="Wingdings"/>
          <w:sz w:val="22"/>
          <w:szCs w:val="22"/>
        </w:rPr>
        <w:t>w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przypadku,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gdy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osobą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wymienioną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wyżej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jest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osoba,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którą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Wykonawca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bezpośrednio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dysponuje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(np.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zatrudnia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ww.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osobę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w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ramach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umowy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o</w:t>
      </w:r>
      <w:r w:rsidRPr="00992E9D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  <w:u w:val="single"/>
        </w:rPr>
        <w:t>pracę</w:t>
      </w:r>
      <w:r w:rsidR="00BD315A">
        <w:rPr>
          <w:rFonts w:asciiTheme="minorHAnsi" w:hAnsiTheme="minorHAnsi"/>
          <w:sz w:val="22"/>
          <w:szCs w:val="22"/>
          <w:u w:val="single"/>
        </w:rPr>
        <w:t>)</w:t>
      </w:r>
      <w:r w:rsidR="00BD315A" w:rsidRPr="00BD315A">
        <w:rPr>
          <w:rFonts w:asciiTheme="minorHAnsi" w:hAnsiTheme="minorHAnsi"/>
          <w:sz w:val="22"/>
          <w:szCs w:val="22"/>
        </w:rPr>
        <w:t xml:space="preserve"> </w:t>
      </w:r>
      <w:r w:rsidRPr="00992E9D">
        <w:rPr>
          <w:rFonts w:asciiTheme="minorHAnsi" w:hAnsiTheme="minorHAnsi" w:cs="Wingdings"/>
          <w:sz w:val="22"/>
          <w:szCs w:val="22"/>
        </w:rPr>
        <w:t>należy</w:t>
      </w:r>
      <w:r w:rsidRPr="00992E9D">
        <w:rPr>
          <w:rFonts w:asciiTheme="minorHAnsi" w:hAnsiTheme="minorHAnsi"/>
          <w:sz w:val="22"/>
          <w:szCs w:val="22"/>
        </w:rPr>
        <w:t xml:space="preserve"> 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zaznaczyć pozycję</w:t>
      </w:r>
      <w:r w:rsidRPr="00992E9D">
        <w:rPr>
          <w:rFonts w:asciiTheme="minorHAnsi" w:hAnsiTheme="minorHAnsi"/>
          <w:b/>
          <w:sz w:val="22"/>
          <w:szCs w:val="22"/>
        </w:rPr>
        <w:t xml:space="preserve"> „</w:t>
      </w:r>
      <w:r w:rsidR="006D5626" w:rsidRPr="00992E9D">
        <w:rPr>
          <w:rFonts w:asciiTheme="minorHAnsi" w:hAnsiTheme="minorHAnsi" w:cs="Wingdings"/>
          <w:b/>
          <w:sz w:val="22"/>
          <w:szCs w:val="22"/>
        </w:rPr>
        <w:t>osoba będąca w dyspozycji wykonawcy</w:t>
      </w:r>
      <w:r w:rsidRPr="00992E9D">
        <w:rPr>
          <w:rFonts w:asciiTheme="minorHAnsi" w:hAnsiTheme="minorHAnsi"/>
          <w:b/>
          <w:sz w:val="22"/>
          <w:szCs w:val="22"/>
        </w:rPr>
        <w:t>”</w:t>
      </w:r>
    </w:p>
    <w:p w14:paraId="51E5EAEB" w14:textId="77777777" w:rsidR="00BD15C6" w:rsidRPr="00992E9D" w:rsidRDefault="00BD15C6" w:rsidP="00325902">
      <w:pPr>
        <w:pStyle w:val="Nagwektabeli"/>
        <w:suppressLineNumbers w:val="0"/>
        <w:jc w:val="left"/>
        <w:rPr>
          <w:rFonts w:asciiTheme="minorHAnsi" w:hAnsiTheme="minorHAnsi"/>
          <w:sz w:val="22"/>
          <w:szCs w:val="22"/>
          <w:lang w:eastAsia="en-US"/>
        </w:rPr>
      </w:pPr>
    </w:p>
    <w:p w14:paraId="7C7217EE" w14:textId="77777777" w:rsidR="00E72E0D" w:rsidRPr="00992E9D" w:rsidRDefault="00E72E0D" w:rsidP="008B3128">
      <w:pPr>
        <w:pStyle w:val="Nagwektabeli"/>
        <w:suppressLineNumbers w:val="0"/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400CF687" w14:textId="77777777" w:rsidR="002B4087" w:rsidRPr="00992E9D" w:rsidRDefault="002B4087" w:rsidP="004A1AE9">
      <w:pPr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4C5A76A1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4585D34F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3A0848DA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6ADFB426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30F17A8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150B59A2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6F7A47E8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412587FE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57DEE6BA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1D46440A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BACFEA3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6B1863D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03778F88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1CC9FED1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0C416A6D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449C8A8D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447C0A7B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65AAE08E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6775998D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5909AA1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3788D540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1769CC06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50C4B881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5E6FACA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92FEDA1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EBBEF97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7AE32CDF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783D6FFA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67FDCB85" w14:textId="77777777" w:rsidR="00E67A91" w:rsidRPr="00992E9D" w:rsidRDefault="00E67A91" w:rsidP="00415D1B">
      <w:pPr>
        <w:ind w:left="6120" w:firstLine="680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0E759758" w14:textId="77777777" w:rsidR="00923C3C" w:rsidRDefault="00923C3C" w:rsidP="005223C7">
      <w:pPr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503BBF45" w14:textId="77777777" w:rsidR="005223C7" w:rsidRDefault="005223C7" w:rsidP="005223C7">
      <w:pPr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1F258BAA" w14:textId="77777777" w:rsidR="0054217F" w:rsidRDefault="0054217F" w:rsidP="005223C7">
      <w:pPr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</w:pPr>
    </w:p>
    <w:p w14:paraId="7E6BCB2D" w14:textId="77777777" w:rsidR="00415D1B" w:rsidRPr="00275EB7" w:rsidRDefault="00415D1B" w:rsidP="00415D1B">
      <w:pPr>
        <w:ind w:left="6120" w:firstLine="680"/>
        <w:jc w:val="right"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275EB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lastRenderedPageBreak/>
        <w:t xml:space="preserve">Załącznik </w:t>
      </w:r>
      <w:r w:rsidR="0007527A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>nr 4</w:t>
      </w:r>
      <w:r w:rsidR="009562D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 xml:space="preserve"> do S</w:t>
      </w:r>
      <w:r w:rsidRPr="00275EB7">
        <w:rPr>
          <w:rFonts w:asciiTheme="minorHAnsi" w:hAnsiTheme="minorHAnsi"/>
          <w:b/>
          <w:bCs/>
          <w:sz w:val="22"/>
          <w:szCs w:val="22"/>
          <w:u w:val="single"/>
          <w:lang w:eastAsia="en-US"/>
        </w:rPr>
        <w:t>WZ</w:t>
      </w:r>
    </w:p>
    <w:p w14:paraId="085E7610" w14:textId="77777777" w:rsidR="00415D1B" w:rsidRPr="00992E9D" w:rsidRDefault="00415D1B" w:rsidP="00415D1B">
      <w:pPr>
        <w:suppressAutoHyphens w:val="0"/>
        <w:spacing w:line="360" w:lineRule="auto"/>
        <w:jc w:val="center"/>
        <w:rPr>
          <w:rFonts w:asciiTheme="minorHAnsi" w:hAnsiTheme="minorHAnsi"/>
          <w:b/>
          <w:sz w:val="22"/>
          <w:szCs w:val="22"/>
          <w:lang w:eastAsia="pl-PL"/>
        </w:rPr>
      </w:pPr>
    </w:p>
    <w:p w14:paraId="2AE3E8E7" w14:textId="77777777" w:rsidR="00923C3C" w:rsidRDefault="004A1AE9" w:rsidP="00923C3C">
      <w:pPr>
        <w:suppressAutoHyphens w:val="0"/>
        <w:spacing w:line="360" w:lineRule="auto"/>
        <w:jc w:val="center"/>
        <w:rPr>
          <w:rFonts w:asciiTheme="minorHAnsi" w:hAnsiTheme="minorHAnsi"/>
          <w:b/>
          <w:sz w:val="22"/>
          <w:szCs w:val="22"/>
          <w:lang w:eastAsia="pl-PL"/>
        </w:rPr>
      </w:pPr>
      <w:r w:rsidRPr="00992E9D">
        <w:rPr>
          <w:rFonts w:asciiTheme="minorHAnsi" w:hAnsiTheme="minorHAnsi"/>
          <w:b/>
          <w:sz w:val="22"/>
          <w:szCs w:val="22"/>
          <w:lang w:eastAsia="pl-PL"/>
        </w:rPr>
        <w:t xml:space="preserve">WYKAZ </w:t>
      </w:r>
      <w:r w:rsidR="00923C3C">
        <w:rPr>
          <w:rFonts w:asciiTheme="minorHAnsi" w:hAnsiTheme="minorHAnsi"/>
          <w:b/>
          <w:sz w:val="22"/>
          <w:szCs w:val="22"/>
          <w:lang w:eastAsia="pl-PL"/>
        </w:rPr>
        <w:t>ROBÓT BUDOWLANYCH</w:t>
      </w:r>
    </w:p>
    <w:p w14:paraId="046ABC64" w14:textId="77777777" w:rsidR="00923C3C" w:rsidRPr="00992E9D" w:rsidRDefault="00923C3C" w:rsidP="00923C3C">
      <w:pPr>
        <w:suppressAutoHyphens w:val="0"/>
        <w:spacing w:line="360" w:lineRule="auto"/>
        <w:jc w:val="center"/>
        <w:rPr>
          <w:rFonts w:asciiTheme="minorHAnsi" w:hAnsiTheme="minorHAnsi"/>
          <w:b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u w:val="single"/>
          <w:lang w:eastAsia="ar-SA"/>
        </w:rPr>
        <w:t xml:space="preserve">spełniających warunki, o których </w:t>
      </w:r>
      <w:r>
        <w:rPr>
          <w:rFonts w:asciiTheme="minorHAnsi" w:hAnsiTheme="minorHAnsi"/>
          <w:sz w:val="22"/>
          <w:szCs w:val="22"/>
          <w:u w:val="single"/>
          <w:lang w:eastAsia="ar-SA"/>
        </w:rPr>
        <w:t>mowa w rozdziale V ust 1 pkt 2.4) lit. b) S</w:t>
      </w:r>
      <w:r w:rsidR="009562D7">
        <w:rPr>
          <w:rFonts w:asciiTheme="minorHAnsi" w:hAnsiTheme="minorHAnsi"/>
          <w:sz w:val="22"/>
          <w:szCs w:val="22"/>
          <w:u w:val="single"/>
          <w:lang w:eastAsia="ar-SA"/>
        </w:rPr>
        <w:t>WZ</w:t>
      </w:r>
    </w:p>
    <w:p w14:paraId="0DC9ECF9" w14:textId="77777777" w:rsidR="004A1AE9" w:rsidRPr="00992E9D" w:rsidRDefault="004A1AE9" w:rsidP="004A1AE9">
      <w:pPr>
        <w:tabs>
          <w:tab w:val="left" w:pos="4320"/>
        </w:tabs>
        <w:suppressAutoHyphens w:val="0"/>
        <w:spacing w:line="360" w:lineRule="auto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94B91E" w14:textId="77777777" w:rsidR="004A1AE9" w:rsidRPr="00992E9D" w:rsidRDefault="004A1AE9" w:rsidP="004A1AE9">
      <w:pPr>
        <w:tabs>
          <w:tab w:val="left" w:pos="4320"/>
        </w:tabs>
        <w:suppressAutoHyphens w:val="0"/>
        <w:jc w:val="both"/>
        <w:rPr>
          <w:rFonts w:asciiTheme="minorHAnsi" w:hAnsiTheme="minorHAnsi"/>
          <w:sz w:val="22"/>
          <w:szCs w:val="22"/>
          <w:lang w:eastAsia="pl-PL"/>
        </w:rPr>
      </w:pPr>
      <w:r w:rsidRPr="00992E9D">
        <w:rPr>
          <w:rFonts w:asciiTheme="minorHAnsi" w:hAnsi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</w:t>
      </w:r>
      <w:r w:rsidR="00823E0B">
        <w:rPr>
          <w:rFonts w:asciiTheme="minorHAnsi" w:hAnsiTheme="minorHAnsi"/>
          <w:sz w:val="22"/>
          <w:szCs w:val="22"/>
          <w:lang w:eastAsia="pl-PL"/>
        </w:rPr>
        <w:t>.</w:t>
      </w:r>
    </w:p>
    <w:p w14:paraId="628E7143" w14:textId="77777777" w:rsidR="004A1AE9" w:rsidRPr="00992E9D" w:rsidRDefault="004A1AE9" w:rsidP="004A1AE9">
      <w:pPr>
        <w:tabs>
          <w:tab w:val="left" w:pos="4320"/>
        </w:tabs>
        <w:suppressAutoHyphens w:val="0"/>
        <w:spacing w:after="360"/>
        <w:jc w:val="center"/>
        <w:rPr>
          <w:rFonts w:asciiTheme="minorHAnsi" w:hAnsiTheme="minorHAnsi"/>
          <w:i/>
          <w:iCs/>
          <w:sz w:val="22"/>
          <w:szCs w:val="22"/>
          <w:lang w:eastAsia="pl-PL"/>
        </w:rPr>
      </w:pPr>
      <w:r w:rsidRPr="00992E9D">
        <w:rPr>
          <w:rFonts w:asciiTheme="minorHAnsi" w:hAnsiTheme="minorHAnsi"/>
          <w:i/>
          <w:iCs/>
          <w:sz w:val="22"/>
          <w:szCs w:val="22"/>
          <w:lang w:eastAsia="pl-PL"/>
        </w:rPr>
        <w:t>(nazwa i adres Wykonawcy)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 </w:t>
      </w:r>
    </w:p>
    <w:p w14:paraId="0D9C0E7B" w14:textId="77777777" w:rsidR="004A1AE9" w:rsidRPr="00992E9D" w:rsidRDefault="00A64E2E" w:rsidP="00A44341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u w:val="single"/>
          <w:lang w:eastAsia="ar-SA"/>
        </w:rPr>
      </w:pPr>
      <w:r w:rsidRPr="00A64E2E">
        <w:rPr>
          <w:rFonts w:asciiTheme="minorHAnsi" w:hAnsiTheme="minorHAnsi"/>
          <w:sz w:val="22"/>
          <w:szCs w:val="22"/>
          <w:lang w:eastAsia="ar-SA"/>
        </w:rPr>
        <w:t>Oświadczam/y, że w okresie ostatnich 5 lat przed upływem terminu składania ofert, a jeżeli okres prowadzenia działalności jest krótszy – w tym okresie, wykonaliśmy następujące roboty:</w:t>
      </w:r>
    </w:p>
    <w:p w14:paraId="36E430D1" w14:textId="77777777" w:rsidR="004A1AE9" w:rsidRPr="00992E9D" w:rsidRDefault="004A1AE9" w:rsidP="004A1AE9">
      <w:pPr>
        <w:jc w:val="both"/>
        <w:rPr>
          <w:rFonts w:asciiTheme="minorHAnsi" w:hAnsiTheme="minorHAnsi"/>
          <w:sz w:val="22"/>
          <w:szCs w:val="22"/>
          <w:u w:val="single"/>
          <w:lang w:eastAsia="ar-SA"/>
        </w:rPr>
      </w:pPr>
    </w:p>
    <w:tbl>
      <w:tblPr>
        <w:tblW w:w="102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439"/>
        <w:gridCol w:w="1610"/>
        <w:gridCol w:w="1351"/>
        <w:gridCol w:w="1433"/>
        <w:gridCol w:w="2836"/>
      </w:tblGrid>
      <w:tr w:rsidR="004A1AE9" w:rsidRPr="00992E9D" w14:paraId="2DD2B349" w14:textId="77777777" w:rsidTr="00253817">
        <w:tc>
          <w:tcPr>
            <w:tcW w:w="597" w:type="dxa"/>
          </w:tcPr>
          <w:p w14:paraId="6B319B3D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691D60C7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2716A89B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2B4F14E2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13E0DC06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34659551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439" w:type="dxa"/>
            <w:vAlign w:val="center"/>
          </w:tcPr>
          <w:p w14:paraId="381E14AD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750BF8ED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  <w:p w14:paraId="67599242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Cs/>
                <w:i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bCs/>
                <w:i/>
                <w:sz w:val="18"/>
                <w:szCs w:val="18"/>
                <w:lang w:eastAsia="pl-PL"/>
              </w:rPr>
              <w:t xml:space="preserve">adres, wykonany zakres rzeczowy – zakres musi potwierdzać spełnianie warunku postawionego przez Zamawiającego </w:t>
            </w:r>
          </w:p>
        </w:tc>
        <w:tc>
          <w:tcPr>
            <w:tcW w:w="1610" w:type="dxa"/>
          </w:tcPr>
          <w:p w14:paraId="724CD90C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092F90DB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</w:p>
          <w:p w14:paraId="00D4DFD4" w14:textId="77777777" w:rsidR="004A1AE9" w:rsidRPr="00A44341" w:rsidRDefault="004A1AE9" w:rsidP="00253817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/>
                <w:b/>
                <w:sz w:val="18"/>
                <w:szCs w:val="18"/>
                <w:lang w:eastAsia="ar-SA"/>
              </w:rPr>
              <w:t>Zleceniodawca</w:t>
            </w:r>
          </w:p>
        </w:tc>
        <w:tc>
          <w:tcPr>
            <w:tcW w:w="1351" w:type="dxa"/>
            <w:vAlign w:val="center"/>
          </w:tcPr>
          <w:p w14:paraId="019B7953" w14:textId="77777777" w:rsidR="004A1AE9" w:rsidRPr="00A44341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 w:cs="Wingdings"/>
                <w:b/>
                <w:sz w:val="18"/>
                <w:szCs w:val="18"/>
                <w:lang w:eastAsia="ar-SA"/>
              </w:rPr>
              <w:t>Termin realizacji zamówienia</w:t>
            </w:r>
          </w:p>
          <w:p w14:paraId="448A0632" w14:textId="77777777" w:rsidR="004A1AE9" w:rsidRPr="00A44341" w:rsidRDefault="004A1AE9" w:rsidP="00253817">
            <w:pPr>
              <w:jc w:val="center"/>
              <w:rPr>
                <w:rFonts w:asciiTheme="minorHAnsi" w:hAnsiTheme="minorHAnsi" w:cs="Wingdings"/>
                <w:sz w:val="18"/>
                <w:szCs w:val="18"/>
                <w:u w:val="single"/>
                <w:lang w:eastAsia="ar-SA"/>
              </w:rPr>
            </w:pPr>
          </w:p>
          <w:p w14:paraId="7E1C9578" w14:textId="77777777" w:rsidR="004A1AE9" w:rsidRPr="00A44341" w:rsidRDefault="004A1AE9" w:rsidP="00253817">
            <w:pPr>
              <w:jc w:val="center"/>
              <w:rPr>
                <w:rFonts w:asciiTheme="minorHAnsi" w:hAnsiTheme="minorHAnsi" w:cs="Wingdings"/>
                <w:i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 w:cs="Wingdings"/>
                <w:i/>
                <w:sz w:val="18"/>
                <w:szCs w:val="18"/>
                <w:lang w:eastAsia="ar-SA"/>
              </w:rPr>
              <w:t>(od dnia – do dnia)</w:t>
            </w:r>
          </w:p>
          <w:p w14:paraId="299F245E" w14:textId="77777777" w:rsidR="004A1AE9" w:rsidRPr="00A44341" w:rsidRDefault="004A1AE9" w:rsidP="00253817">
            <w:pPr>
              <w:jc w:val="center"/>
              <w:rPr>
                <w:rFonts w:asciiTheme="minorHAnsi" w:hAnsiTheme="minorHAnsi" w:cs="Wingdings"/>
                <w:i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 w:cs="Wingdings"/>
                <w:i/>
                <w:sz w:val="18"/>
                <w:szCs w:val="18"/>
                <w:lang w:eastAsia="ar-SA"/>
              </w:rPr>
              <w:t xml:space="preserve">(dzień/miesiąc/rok) </w:t>
            </w:r>
          </w:p>
        </w:tc>
        <w:tc>
          <w:tcPr>
            <w:tcW w:w="1433" w:type="dxa"/>
            <w:vAlign w:val="center"/>
          </w:tcPr>
          <w:p w14:paraId="5942E2B8" w14:textId="77777777" w:rsidR="004A1AE9" w:rsidRPr="00A44341" w:rsidRDefault="004A1AE9" w:rsidP="00253817">
            <w:pPr>
              <w:jc w:val="center"/>
              <w:rPr>
                <w:rFonts w:asciiTheme="minorHAnsi" w:hAnsiTheme="minorHAnsi" w:cs="Wingdings"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 w:cs="Wingdings"/>
                <w:b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2836" w:type="dxa"/>
            <w:vAlign w:val="center"/>
          </w:tcPr>
          <w:p w14:paraId="76008C00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>Doświadczenie zawodowe</w:t>
            </w:r>
          </w:p>
          <w:p w14:paraId="0E07D011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sz w:val="18"/>
                <w:szCs w:val="18"/>
                <w:lang w:eastAsia="pl-PL"/>
              </w:rPr>
              <w:t>(w przypadku udostepnienia</w:t>
            </w:r>
          </w:p>
          <w:p w14:paraId="5CC5DD96" w14:textId="77777777" w:rsidR="004A1AE9" w:rsidRPr="00A44341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18"/>
                <w:szCs w:val="18"/>
                <w:lang w:eastAsia="ar-SA"/>
              </w:rPr>
            </w:pPr>
            <w:r w:rsidRPr="00A44341">
              <w:rPr>
                <w:rFonts w:asciiTheme="minorHAnsi" w:hAnsiTheme="minorHAnsi"/>
                <w:i/>
                <w:sz w:val="18"/>
                <w:szCs w:val="18"/>
                <w:lang w:eastAsia="pl-PL"/>
              </w:rPr>
              <w:t>podać nazwę podmiotu)</w:t>
            </w:r>
          </w:p>
        </w:tc>
      </w:tr>
      <w:tr w:rsidR="004A1AE9" w:rsidRPr="00992E9D" w14:paraId="1E9A6080" w14:textId="77777777" w:rsidTr="00253817">
        <w:tc>
          <w:tcPr>
            <w:tcW w:w="597" w:type="dxa"/>
          </w:tcPr>
          <w:p w14:paraId="0734D1A9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439" w:type="dxa"/>
            <w:vAlign w:val="center"/>
          </w:tcPr>
          <w:p w14:paraId="105C0794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14:paraId="359B81AC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14:paraId="29CA7336" w14:textId="77777777"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14:paraId="56B29C48" w14:textId="77777777"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14:paraId="1D2262CE" w14:textId="77777777" w:rsidR="004A1AE9" w:rsidRPr="00A44341" w:rsidRDefault="004A1AE9" w:rsidP="00C652CB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własne Wykonawcy lub jednego z Wykonawców</w:t>
            </w:r>
          </w:p>
          <w:p w14:paraId="4B353AD9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ind w:left="727" w:hanging="426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Występujących wspólnie</w:t>
            </w:r>
          </w:p>
          <w:p w14:paraId="541F71A5" w14:textId="77777777" w:rsidR="004A1AE9" w:rsidRPr="00A44341" w:rsidRDefault="004A1AE9" w:rsidP="00C652CB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innego podmiotu udostępniającego zasoby ,tj.</w:t>
            </w:r>
          </w:p>
          <w:p w14:paraId="5557A679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……………………………………..</w:t>
            </w:r>
          </w:p>
        </w:tc>
      </w:tr>
      <w:tr w:rsidR="004A1AE9" w:rsidRPr="00992E9D" w14:paraId="68DE8C5E" w14:textId="77777777" w:rsidTr="00253817">
        <w:tc>
          <w:tcPr>
            <w:tcW w:w="597" w:type="dxa"/>
          </w:tcPr>
          <w:p w14:paraId="2374E199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439" w:type="dxa"/>
            <w:vAlign w:val="center"/>
          </w:tcPr>
          <w:p w14:paraId="55FF6EEA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14:paraId="434EFA06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14:paraId="47DA8B0D" w14:textId="77777777"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14:paraId="26154784" w14:textId="77777777"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14:paraId="19656BF8" w14:textId="77777777" w:rsidR="004A1AE9" w:rsidRPr="00A44341" w:rsidRDefault="004A1AE9" w:rsidP="00C652CB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własne Wykonawcy lub jednego z Wykonawców</w:t>
            </w:r>
          </w:p>
          <w:p w14:paraId="62EBDAD7" w14:textId="77777777" w:rsidR="004A1AE9" w:rsidRPr="00A44341" w:rsidRDefault="004A1AE9" w:rsidP="00253817">
            <w:pPr>
              <w:suppressAutoHyphens w:val="0"/>
              <w:autoSpaceDE w:val="0"/>
              <w:autoSpaceDN w:val="0"/>
              <w:adjustRightInd w:val="0"/>
              <w:ind w:left="727" w:hanging="426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Występujących wspólnie</w:t>
            </w:r>
          </w:p>
          <w:p w14:paraId="0D374A77" w14:textId="77777777" w:rsidR="004A1AE9" w:rsidRPr="00A44341" w:rsidRDefault="004A1AE9" w:rsidP="00C652CB">
            <w:pPr>
              <w:pStyle w:val="Akapitzlist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innego podmiotu udostępniającego zasoby ,tj.</w:t>
            </w:r>
          </w:p>
          <w:p w14:paraId="1D308156" w14:textId="77777777" w:rsidR="004A1AE9" w:rsidRPr="00A44341" w:rsidRDefault="004A1AE9" w:rsidP="00253817">
            <w:pPr>
              <w:pStyle w:val="Akapitzlist"/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</w:pPr>
            <w:r w:rsidRPr="00A44341">
              <w:rPr>
                <w:rFonts w:asciiTheme="minorHAnsi" w:hAnsiTheme="minorHAnsi"/>
                <w:i/>
                <w:iCs/>
                <w:sz w:val="18"/>
                <w:szCs w:val="18"/>
                <w:lang w:eastAsia="pl-PL"/>
              </w:rPr>
              <w:t>………………………………..</w:t>
            </w:r>
          </w:p>
        </w:tc>
      </w:tr>
      <w:tr w:rsidR="004A1AE9" w:rsidRPr="00992E9D" w14:paraId="650AAF33" w14:textId="77777777" w:rsidTr="00253817">
        <w:tc>
          <w:tcPr>
            <w:tcW w:w="597" w:type="dxa"/>
          </w:tcPr>
          <w:p w14:paraId="3CBBE0F8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  <w:r w:rsidRPr="00992E9D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2439" w:type="dxa"/>
            <w:vAlign w:val="center"/>
          </w:tcPr>
          <w:p w14:paraId="0EB25660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610" w:type="dxa"/>
          </w:tcPr>
          <w:p w14:paraId="6AA850E7" w14:textId="77777777" w:rsidR="004A1AE9" w:rsidRPr="00992E9D" w:rsidRDefault="004A1AE9" w:rsidP="00253817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14:paraId="56349851" w14:textId="77777777" w:rsidR="004A1AE9" w:rsidRPr="00992E9D" w:rsidRDefault="004A1AE9" w:rsidP="00253817">
            <w:pPr>
              <w:snapToGrid w:val="0"/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1433" w:type="dxa"/>
            <w:vAlign w:val="center"/>
          </w:tcPr>
          <w:p w14:paraId="3AC43291" w14:textId="77777777" w:rsidR="004A1AE9" w:rsidRPr="00992E9D" w:rsidRDefault="004A1AE9" w:rsidP="00253817">
            <w:pPr>
              <w:jc w:val="center"/>
              <w:rPr>
                <w:rFonts w:asciiTheme="minorHAnsi" w:hAnsiTheme="minorHAnsi" w:cs="Wingdings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836" w:type="dxa"/>
            <w:vAlign w:val="center"/>
          </w:tcPr>
          <w:p w14:paraId="13D4C809" w14:textId="77777777" w:rsidR="004A1AE9" w:rsidRPr="00992E9D" w:rsidRDefault="004A1AE9" w:rsidP="00253817">
            <w:pPr>
              <w:pStyle w:val="Akapitzlist"/>
              <w:suppressAutoHyphens w:val="0"/>
              <w:autoSpaceDE w:val="0"/>
              <w:autoSpaceDN w:val="0"/>
              <w:adjustRightInd w:val="0"/>
              <w:ind w:left="302"/>
              <w:rPr>
                <w:rFonts w:asciiTheme="minorHAnsi" w:hAnsiTheme="minorHAnsi"/>
                <w:i/>
                <w:iCs/>
                <w:sz w:val="22"/>
                <w:szCs w:val="22"/>
                <w:lang w:eastAsia="pl-PL"/>
              </w:rPr>
            </w:pPr>
          </w:p>
        </w:tc>
      </w:tr>
    </w:tbl>
    <w:p w14:paraId="65F01EA0" w14:textId="77777777" w:rsidR="004A1AE9" w:rsidRPr="00992E9D" w:rsidRDefault="004A1AE9" w:rsidP="004A1AE9">
      <w:pPr>
        <w:jc w:val="both"/>
        <w:rPr>
          <w:rFonts w:asciiTheme="minorHAnsi" w:hAnsiTheme="minorHAnsi"/>
          <w:sz w:val="22"/>
          <w:szCs w:val="22"/>
          <w:lang w:eastAsia="ar-SA"/>
        </w:rPr>
      </w:pPr>
    </w:p>
    <w:p w14:paraId="47D3DDEE" w14:textId="77777777" w:rsidR="004A1AE9" w:rsidRPr="00992E9D" w:rsidRDefault="004A1AE9" w:rsidP="004A1AE9">
      <w:pPr>
        <w:jc w:val="both"/>
        <w:rPr>
          <w:rFonts w:asciiTheme="minorHAnsi" w:hAnsiTheme="minorHAnsi"/>
          <w:sz w:val="22"/>
          <w:szCs w:val="22"/>
        </w:rPr>
      </w:pPr>
      <w:r w:rsidRPr="00992E9D">
        <w:rPr>
          <w:rFonts w:asciiTheme="minorHAnsi" w:hAnsiTheme="minorHAnsi"/>
          <w:sz w:val="22"/>
          <w:szCs w:val="22"/>
          <w:lang w:eastAsia="ar-SA"/>
        </w:rPr>
        <w:t xml:space="preserve">Oświadczam, że wskazane wyżej roboty budowlane 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zostały </w:t>
      </w:r>
      <w:r w:rsidR="00A64E2E">
        <w:rPr>
          <w:rFonts w:asciiTheme="minorHAnsi" w:hAnsiTheme="minorHAnsi"/>
          <w:sz w:val="22"/>
          <w:szCs w:val="22"/>
          <w:lang w:eastAsia="pl-PL"/>
        </w:rPr>
        <w:t xml:space="preserve">należycie </w:t>
      </w:r>
      <w:r w:rsidRPr="00992E9D">
        <w:rPr>
          <w:rFonts w:asciiTheme="minorHAnsi" w:hAnsiTheme="minorHAnsi"/>
          <w:sz w:val="22"/>
          <w:szCs w:val="22"/>
          <w:lang w:eastAsia="pl-PL"/>
        </w:rPr>
        <w:t xml:space="preserve">wykonane </w:t>
      </w:r>
      <w:r w:rsidRPr="00992E9D">
        <w:rPr>
          <w:rFonts w:asciiTheme="minorHAnsi" w:hAnsiTheme="minorHAnsi"/>
          <w:sz w:val="22"/>
          <w:szCs w:val="22"/>
        </w:rPr>
        <w:t>n</w:t>
      </w:r>
      <w:r w:rsidR="00A64E2E">
        <w:rPr>
          <w:rFonts w:asciiTheme="minorHAnsi" w:hAnsiTheme="minorHAnsi"/>
          <w:sz w:val="22"/>
          <w:szCs w:val="22"/>
        </w:rPr>
        <w:t>a dowód czego załączam dowody</w:t>
      </w:r>
      <w:r w:rsidRPr="00992E9D">
        <w:rPr>
          <w:rFonts w:asciiTheme="minorHAnsi" w:hAnsiTheme="minorHAnsi"/>
          <w:sz w:val="22"/>
          <w:szCs w:val="22"/>
        </w:rPr>
        <w:t xml:space="preserve"> o k</w:t>
      </w:r>
      <w:r w:rsidR="00A64E2E">
        <w:rPr>
          <w:rFonts w:asciiTheme="minorHAnsi" w:hAnsiTheme="minorHAnsi"/>
          <w:sz w:val="22"/>
          <w:szCs w:val="22"/>
        </w:rPr>
        <w:t>tórych</w:t>
      </w:r>
      <w:r w:rsidR="00CA3730">
        <w:rPr>
          <w:rFonts w:asciiTheme="minorHAnsi" w:hAnsiTheme="minorHAnsi"/>
          <w:sz w:val="22"/>
          <w:szCs w:val="22"/>
        </w:rPr>
        <w:t xml:space="preserve"> mowa w rozdziale VI ust 4 pkt 2</w:t>
      </w:r>
      <w:r w:rsidR="00A64E2E">
        <w:rPr>
          <w:rFonts w:asciiTheme="minorHAnsi" w:hAnsiTheme="minorHAnsi"/>
          <w:sz w:val="22"/>
          <w:szCs w:val="22"/>
        </w:rPr>
        <w:t>) S</w:t>
      </w:r>
      <w:r w:rsidRPr="00992E9D">
        <w:rPr>
          <w:rFonts w:asciiTheme="minorHAnsi" w:hAnsiTheme="minorHAnsi"/>
          <w:sz w:val="22"/>
          <w:szCs w:val="22"/>
        </w:rPr>
        <w:t>WZ</w:t>
      </w:r>
    </w:p>
    <w:p w14:paraId="25F5CC54" w14:textId="77777777" w:rsidR="004715D4" w:rsidRDefault="004715D4" w:rsidP="004715D4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61AC7653" w14:textId="77777777" w:rsidR="004715D4" w:rsidRDefault="004715D4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304436C1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43F55378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358FF5C4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6ED42B81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5C95E2C1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7D28FFB8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28E72E7B" w14:textId="77777777" w:rsidR="00A406CF" w:rsidRDefault="00A406CF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47EEE93E" w14:textId="77777777" w:rsidR="004715D4" w:rsidRDefault="004715D4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3376D115" w14:textId="77777777" w:rsidR="004715D4" w:rsidRDefault="004715D4" w:rsidP="00A406CF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703FD922" w14:textId="77777777" w:rsidR="006C094B" w:rsidRDefault="006C094B" w:rsidP="00A406CF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5C79EAA1" w14:textId="77777777" w:rsidR="00A406CF" w:rsidRDefault="00A406CF" w:rsidP="00A406CF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4C2B174D" w14:textId="77777777" w:rsidR="00A406CF" w:rsidRDefault="00A406CF" w:rsidP="00A406CF">
      <w:pPr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2C29C5A2" w14:textId="77777777" w:rsidR="004715D4" w:rsidRDefault="004715D4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</w:p>
    <w:p w14:paraId="598F9777" w14:textId="77777777" w:rsidR="003C473A" w:rsidRPr="002315E7" w:rsidRDefault="002315E7" w:rsidP="002315E7">
      <w:pPr>
        <w:jc w:val="right"/>
        <w:rPr>
          <w:rFonts w:asciiTheme="minorHAnsi" w:hAnsiTheme="minorHAnsi"/>
          <w:b/>
          <w:sz w:val="22"/>
          <w:szCs w:val="22"/>
          <w:u w:val="single"/>
          <w:lang w:eastAsia="en-US"/>
        </w:rPr>
      </w:pPr>
      <w:r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lastRenderedPageBreak/>
        <w:t>Za</w:t>
      </w:r>
      <w:r w:rsidR="003C473A"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t>łącznik</w:t>
      </w:r>
      <w:r w:rsidR="006909D7">
        <w:rPr>
          <w:rFonts w:asciiTheme="minorHAnsi" w:hAnsiTheme="minorHAnsi"/>
          <w:b/>
          <w:sz w:val="22"/>
          <w:szCs w:val="22"/>
          <w:u w:val="single"/>
          <w:lang w:eastAsia="en-US"/>
        </w:rPr>
        <w:t xml:space="preserve"> nr 5</w:t>
      </w:r>
      <w:r w:rsidR="007A397D">
        <w:rPr>
          <w:rFonts w:asciiTheme="minorHAnsi" w:hAnsiTheme="minorHAnsi"/>
          <w:b/>
          <w:sz w:val="22"/>
          <w:szCs w:val="22"/>
          <w:u w:val="single"/>
          <w:lang w:eastAsia="en-US"/>
        </w:rPr>
        <w:t xml:space="preserve"> do S</w:t>
      </w:r>
      <w:r w:rsidR="003C473A" w:rsidRPr="002315E7">
        <w:rPr>
          <w:rFonts w:asciiTheme="minorHAnsi" w:hAnsiTheme="minorHAnsi"/>
          <w:b/>
          <w:sz w:val="22"/>
          <w:szCs w:val="22"/>
          <w:u w:val="single"/>
          <w:lang w:eastAsia="en-US"/>
        </w:rPr>
        <w:t>WZ</w:t>
      </w:r>
    </w:p>
    <w:p w14:paraId="74B2923C" w14:textId="77777777" w:rsidR="003C473A" w:rsidRPr="00992E9D" w:rsidRDefault="003C473A" w:rsidP="00A131FD">
      <w:pPr>
        <w:keepNext/>
        <w:widowControl w:val="0"/>
        <w:spacing w:line="276" w:lineRule="auto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01A0F81E" w14:textId="77777777" w:rsidR="003C473A" w:rsidRPr="00992E9D" w:rsidRDefault="003C473A" w:rsidP="00A131FD">
      <w:pPr>
        <w:keepNext/>
        <w:widowControl w:val="0"/>
        <w:spacing w:line="276" w:lineRule="auto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175B552B" w14:textId="77777777" w:rsidR="000E3D59" w:rsidRPr="00992E9D" w:rsidRDefault="000E3D59" w:rsidP="00A131FD">
      <w:pPr>
        <w:keepNext/>
        <w:widowControl w:val="0"/>
        <w:spacing w:line="276" w:lineRule="auto"/>
        <w:jc w:val="right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14:paraId="25DF03ED" w14:textId="77777777" w:rsidR="003C473A" w:rsidRPr="00992E9D" w:rsidRDefault="003C473A" w:rsidP="003C473A">
      <w:pPr>
        <w:jc w:val="center"/>
        <w:rPr>
          <w:rFonts w:asciiTheme="minorHAnsi" w:hAnsiTheme="minorHAnsi"/>
          <w:b/>
          <w:bCs/>
          <w:sz w:val="22"/>
          <w:szCs w:val="22"/>
          <w:lang w:eastAsia="en-US"/>
        </w:rPr>
      </w:pPr>
      <w:r w:rsidRPr="003441B1">
        <w:rPr>
          <w:rFonts w:asciiTheme="minorHAnsi" w:hAnsiTheme="minorHAnsi"/>
          <w:b/>
          <w:bCs/>
          <w:sz w:val="22"/>
          <w:szCs w:val="22"/>
          <w:lang w:eastAsia="en-US"/>
        </w:rPr>
        <w:t>ZOBOWIĄZANIE</w:t>
      </w:r>
      <w:r w:rsidRPr="00992E9D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INNYCH PODMIOTÓW</w:t>
      </w:r>
      <w:r w:rsidR="002315E7">
        <w:rPr>
          <w:rFonts w:asciiTheme="minorHAnsi" w:hAnsiTheme="minorHAnsi"/>
          <w:b/>
          <w:bCs/>
          <w:sz w:val="22"/>
          <w:szCs w:val="22"/>
          <w:lang w:eastAsia="en-US"/>
        </w:rPr>
        <w:t xml:space="preserve"> </w:t>
      </w:r>
      <w:r w:rsidR="00902F3D">
        <w:rPr>
          <w:rFonts w:asciiTheme="minorHAnsi" w:hAnsiTheme="minorHAnsi"/>
          <w:b/>
          <w:bCs/>
          <w:sz w:val="22"/>
          <w:szCs w:val="22"/>
          <w:lang w:eastAsia="en-US"/>
        </w:rPr>
        <w:t xml:space="preserve">DO </w:t>
      </w:r>
      <w:r w:rsidR="002315E7" w:rsidRPr="002315E7">
        <w:rPr>
          <w:rFonts w:asciiTheme="minorHAnsi" w:hAnsiTheme="minorHAnsi"/>
          <w:b/>
          <w:bCs/>
          <w:sz w:val="22"/>
          <w:szCs w:val="22"/>
          <w:lang w:eastAsia="en-US"/>
        </w:rPr>
        <w:t xml:space="preserve">ODDANIA WYKONAWCY </w:t>
      </w:r>
      <w:r w:rsidR="002315E7">
        <w:rPr>
          <w:rFonts w:asciiTheme="minorHAnsi" w:hAnsiTheme="minorHAnsi"/>
          <w:b/>
          <w:bCs/>
          <w:sz w:val="22"/>
          <w:szCs w:val="22"/>
          <w:lang w:eastAsia="en-US"/>
        </w:rPr>
        <w:br/>
      </w:r>
      <w:r w:rsidR="002315E7" w:rsidRPr="002315E7">
        <w:rPr>
          <w:rFonts w:asciiTheme="minorHAnsi" w:hAnsiTheme="minorHAnsi"/>
          <w:b/>
          <w:bCs/>
          <w:sz w:val="22"/>
          <w:szCs w:val="22"/>
          <w:lang w:eastAsia="en-US"/>
        </w:rPr>
        <w:t>DO DYSPOZYCJI NIEZBĘDNYCH ZASOBÓW</w:t>
      </w:r>
    </w:p>
    <w:p w14:paraId="77A66E01" w14:textId="77777777" w:rsidR="003C473A" w:rsidRPr="00992E9D" w:rsidRDefault="003C473A" w:rsidP="003C473A">
      <w:pPr>
        <w:jc w:val="center"/>
        <w:rPr>
          <w:rFonts w:asciiTheme="minorHAnsi" w:hAnsiTheme="minorHAnsi"/>
          <w:b/>
          <w:bCs/>
          <w:sz w:val="22"/>
          <w:szCs w:val="22"/>
          <w:lang w:eastAsia="en-US"/>
        </w:rPr>
      </w:pPr>
      <w:r w:rsidRPr="00992E9D">
        <w:rPr>
          <w:rFonts w:asciiTheme="minorHAnsi" w:hAnsiTheme="minorHAnsi"/>
          <w:b/>
          <w:bCs/>
          <w:sz w:val="22"/>
          <w:szCs w:val="22"/>
          <w:lang w:eastAsia="en-US"/>
        </w:rPr>
        <w:t>– załączyć do oferty, jeżeli dotyczy</w:t>
      </w:r>
    </w:p>
    <w:p w14:paraId="46D708D2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427A4A76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6887797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304BB9F3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Nazwa podmiotu:</w:t>
      </w:r>
    </w:p>
    <w:p w14:paraId="64297272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…………………………………………………………………………………………………………………….......................................................................................................................</w:t>
      </w:r>
      <w:r w:rsidR="00641080">
        <w:rPr>
          <w:rFonts w:asciiTheme="minorHAnsi" w:hAnsiTheme="minorHAnsi"/>
          <w:sz w:val="22"/>
          <w:szCs w:val="22"/>
          <w:lang w:eastAsia="en-US"/>
        </w:rPr>
        <w:t>.................................................................................................</w:t>
      </w:r>
    </w:p>
    <w:p w14:paraId="25187115" w14:textId="77777777" w:rsidR="003C473A" w:rsidRPr="00992E9D" w:rsidRDefault="003C473A" w:rsidP="003C473A">
      <w:pPr>
        <w:jc w:val="center"/>
        <w:rPr>
          <w:rFonts w:asciiTheme="minorHAnsi" w:hAnsiTheme="minorHAnsi"/>
          <w:i/>
          <w:iCs/>
          <w:sz w:val="22"/>
          <w:szCs w:val="22"/>
          <w:lang w:eastAsia="en-US"/>
        </w:rPr>
      </w:pPr>
    </w:p>
    <w:p w14:paraId="35B6FB29" w14:textId="77777777" w:rsidR="003C473A" w:rsidRPr="00992E9D" w:rsidRDefault="003C473A" w:rsidP="003C473A">
      <w:pPr>
        <w:jc w:val="center"/>
        <w:rPr>
          <w:rFonts w:asciiTheme="minorHAnsi" w:hAnsiTheme="minorHAnsi"/>
          <w:i/>
          <w:iCs/>
          <w:sz w:val="22"/>
          <w:szCs w:val="22"/>
          <w:lang w:eastAsia="en-US"/>
        </w:rPr>
      </w:pPr>
      <w:r w:rsidRPr="00992E9D">
        <w:rPr>
          <w:rFonts w:asciiTheme="minorHAnsi" w:hAnsiTheme="minorHAnsi"/>
          <w:i/>
          <w:iCs/>
          <w:sz w:val="22"/>
          <w:szCs w:val="22"/>
          <w:lang w:eastAsia="en-US"/>
        </w:rPr>
        <w:t>(nazwa, siedziba)</w:t>
      </w:r>
    </w:p>
    <w:p w14:paraId="47CE2724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4AC06259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Przedmiot zamówienia:</w:t>
      </w:r>
    </w:p>
    <w:p w14:paraId="5189DB1B" w14:textId="28922E6A" w:rsidR="003C473A" w:rsidRPr="0038675A" w:rsidRDefault="000F51F9" w:rsidP="00F33A79">
      <w:pPr>
        <w:jc w:val="both"/>
        <w:rPr>
          <w:rFonts w:asciiTheme="minorHAnsi" w:hAnsi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/>
          <w:b/>
          <w:bCs/>
          <w:sz w:val="22"/>
          <w:szCs w:val="22"/>
          <w:lang w:eastAsia="pl-PL"/>
        </w:rPr>
        <w:t>„</w:t>
      </w:r>
      <w:r w:rsidR="00F33A79" w:rsidRPr="00F33A79">
        <w:rPr>
          <w:rFonts w:asciiTheme="minorHAnsi" w:hAnsiTheme="minorHAnsi"/>
          <w:b/>
          <w:bCs/>
          <w:sz w:val="22"/>
          <w:szCs w:val="22"/>
          <w:lang w:eastAsia="pl-PL"/>
        </w:rPr>
        <w:t xml:space="preserve">Budowa sieci elektroenergetycznej do 1 </w:t>
      </w:r>
      <w:proofErr w:type="spellStart"/>
      <w:r w:rsidR="00F33A79" w:rsidRPr="00F33A79">
        <w:rPr>
          <w:rFonts w:asciiTheme="minorHAnsi" w:hAnsiTheme="minorHAnsi"/>
          <w:b/>
          <w:bCs/>
          <w:sz w:val="22"/>
          <w:szCs w:val="22"/>
          <w:lang w:eastAsia="pl-PL"/>
        </w:rPr>
        <w:t>kV</w:t>
      </w:r>
      <w:proofErr w:type="spellEnd"/>
      <w:r w:rsidR="00F33A79" w:rsidRPr="00F33A79">
        <w:rPr>
          <w:rFonts w:asciiTheme="minorHAnsi" w:hAnsiTheme="minorHAnsi"/>
          <w:b/>
          <w:bCs/>
          <w:sz w:val="22"/>
          <w:szCs w:val="22"/>
          <w:lang w:eastAsia="pl-PL"/>
        </w:rPr>
        <w:t xml:space="preserve"> w zakresie oświetlenia zewnętrznego w m. Hanulin </w:t>
      </w:r>
      <w:r w:rsidR="00F33A79">
        <w:rPr>
          <w:rFonts w:asciiTheme="minorHAnsi" w:hAnsiTheme="minorHAnsi"/>
          <w:b/>
          <w:bCs/>
          <w:sz w:val="22"/>
          <w:szCs w:val="22"/>
          <w:lang w:eastAsia="pl-PL"/>
        </w:rPr>
        <w:br/>
      </w:r>
      <w:r w:rsidR="00F33A79" w:rsidRPr="00F33A79">
        <w:rPr>
          <w:rFonts w:asciiTheme="minorHAnsi" w:hAnsiTheme="minorHAnsi"/>
          <w:b/>
          <w:bCs/>
          <w:sz w:val="22"/>
          <w:szCs w:val="22"/>
          <w:lang w:eastAsia="pl-PL"/>
        </w:rPr>
        <w:t>ul. Meliorantów, Stawowej, Wrzosowej, gm. Kępno</w:t>
      </w:r>
      <w:r>
        <w:rPr>
          <w:rFonts w:asciiTheme="minorHAnsi" w:hAnsiTheme="minorHAnsi"/>
          <w:b/>
          <w:bCs/>
          <w:sz w:val="22"/>
          <w:szCs w:val="22"/>
          <w:lang w:eastAsia="pl-PL"/>
        </w:rPr>
        <w:t>”</w:t>
      </w:r>
    </w:p>
    <w:p w14:paraId="30A76E6E" w14:textId="77777777" w:rsidR="005309F3" w:rsidRPr="00992E9D" w:rsidRDefault="005309F3" w:rsidP="005309F3">
      <w:pPr>
        <w:jc w:val="both"/>
        <w:rPr>
          <w:rFonts w:asciiTheme="minorHAnsi" w:hAnsiTheme="minorHAnsi"/>
          <w:b/>
          <w:bCs/>
          <w:sz w:val="22"/>
          <w:szCs w:val="22"/>
          <w:lang w:eastAsia="pl-PL"/>
        </w:rPr>
      </w:pPr>
    </w:p>
    <w:p w14:paraId="224440B6" w14:textId="77777777" w:rsidR="00E829AC" w:rsidRPr="00992E9D" w:rsidRDefault="00E829AC" w:rsidP="003C473A">
      <w:pPr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2F735C49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1. Niniejszym zobowiązuję się do oddania do dyspozycji nw. zasobów:</w:t>
      </w:r>
    </w:p>
    <w:p w14:paraId="77A83202" w14:textId="77777777" w:rsidR="003C473A" w:rsidRPr="00992E9D" w:rsidRDefault="003C473A" w:rsidP="003C473A">
      <w:pPr>
        <w:ind w:left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 xml:space="preserve">· </w:t>
      </w:r>
      <w:r w:rsidR="00A62592" w:rsidRPr="00992E9D">
        <w:rPr>
          <w:rFonts w:asciiTheme="minorHAnsi" w:hAnsiTheme="minorHAnsi"/>
          <w:b/>
          <w:bCs/>
          <w:sz w:val="22"/>
          <w:szCs w:val="22"/>
          <w:lang w:eastAsia="en-US"/>
        </w:rPr>
        <w:t xml:space="preserve">……………………. </w:t>
      </w:r>
      <w:r w:rsidRPr="00992E9D">
        <w:rPr>
          <w:rFonts w:asciiTheme="minorHAnsi" w:hAnsiTheme="minorHAnsi"/>
          <w:b/>
          <w:bCs/>
          <w:sz w:val="22"/>
          <w:szCs w:val="22"/>
          <w:lang w:eastAsia="en-US"/>
        </w:rPr>
        <w:t xml:space="preserve">- </w:t>
      </w:r>
      <w:r w:rsidRPr="00992E9D">
        <w:rPr>
          <w:rFonts w:asciiTheme="minorHAnsi" w:hAnsiTheme="minorHAnsi"/>
          <w:sz w:val="22"/>
          <w:szCs w:val="22"/>
          <w:lang w:eastAsia="en-US"/>
        </w:rPr>
        <w:t>dla potwierdzenia warunk</w:t>
      </w:r>
      <w:r w:rsidR="00A62592" w:rsidRPr="00992E9D">
        <w:rPr>
          <w:rFonts w:asciiTheme="minorHAnsi" w:hAnsiTheme="minorHAnsi"/>
          <w:sz w:val="22"/>
          <w:szCs w:val="22"/>
          <w:lang w:eastAsia="en-US"/>
        </w:rPr>
        <w:t>u z Rozdziału V pkt ………</w:t>
      </w:r>
      <w:r w:rsidR="002315E7">
        <w:rPr>
          <w:rFonts w:asciiTheme="minorHAnsi" w:hAnsiTheme="minorHAnsi"/>
          <w:sz w:val="22"/>
          <w:szCs w:val="22"/>
          <w:lang w:eastAsia="en-US"/>
        </w:rPr>
        <w:t>S</w:t>
      </w:r>
      <w:r w:rsidRPr="00992E9D">
        <w:rPr>
          <w:rFonts w:asciiTheme="minorHAnsi" w:hAnsiTheme="minorHAnsi"/>
          <w:sz w:val="22"/>
          <w:szCs w:val="22"/>
          <w:lang w:eastAsia="en-US"/>
        </w:rPr>
        <w:t>WZ.</w:t>
      </w:r>
    </w:p>
    <w:p w14:paraId="0A938099" w14:textId="77777777" w:rsidR="003C473A" w:rsidRPr="00992E9D" w:rsidRDefault="003C473A" w:rsidP="003C473A">
      <w:pPr>
        <w:ind w:left="284"/>
        <w:rPr>
          <w:rFonts w:asciiTheme="minorHAnsi" w:hAnsiTheme="minorHAnsi"/>
          <w:sz w:val="22"/>
          <w:szCs w:val="22"/>
          <w:lang w:eastAsia="en-US"/>
        </w:rPr>
      </w:pPr>
    </w:p>
    <w:p w14:paraId="57B92973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2. Zakres dostępnych Wykonawcy zasobów innego podmiotu:</w:t>
      </w:r>
    </w:p>
    <w:p w14:paraId="7577FFA2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1796E869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135EAFAE" w14:textId="77777777" w:rsidR="003C473A" w:rsidRPr="00992E9D" w:rsidRDefault="003C473A" w:rsidP="003C473A">
      <w:pPr>
        <w:ind w:left="284" w:hanging="284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3. Sposób wykorzystywania zasobów innego podmiotu, przez Wykonawcę, prz</w:t>
      </w:r>
      <w:r w:rsidR="00A62592" w:rsidRPr="00992E9D">
        <w:rPr>
          <w:rFonts w:asciiTheme="minorHAnsi" w:hAnsiTheme="minorHAnsi"/>
          <w:sz w:val="22"/>
          <w:szCs w:val="22"/>
          <w:lang w:eastAsia="en-US"/>
        </w:rPr>
        <w:t>y</w:t>
      </w:r>
      <w:r w:rsidRPr="00992E9D">
        <w:rPr>
          <w:rFonts w:asciiTheme="minorHAnsi" w:hAnsiTheme="minorHAnsi"/>
          <w:sz w:val="22"/>
          <w:szCs w:val="22"/>
          <w:lang w:eastAsia="en-US"/>
        </w:rPr>
        <w:t xml:space="preserve"> wykonywaniu zamówienia publicznego:</w:t>
      </w:r>
    </w:p>
    <w:p w14:paraId="32866E25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………………………………………………………………………………………………....</w:t>
      </w:r>
    </w:p>
    <w:p w14:paraId="6A3C434D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4EED43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4. Zakres i okres udziału innego podmiotu przy wykonywaniu zamówienia publicznego:</w:t>
      </w:r>
    </w:p>
    <w:p w14:paraId="79500364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0D9F0320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14:paraId="2847966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5D61B499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wobec:</w:t>
      </w:r>
    </w:p>
    <w:p w14:paraId="085A40DB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…………………………………..………………………………………………………………</w:t>
      </w:r>
    </w:p>
    <w:p w14:paraId="0976BAEC" w14:textId="77777777" w:rsidR="003C473A" w:rsidRPr="00992E9D" w:rsidRDefault="003C473A" w:rsidP="003C473A">
      <w:pPr>
        <w:jc w:val="center"/>
        <w:rPr>
          <w:rFonts w:asciiTheme="minorHAnsi" w:hAnsiTheme="minorHAnsi"/>
          <w:sz w:val="22"/>
          <w:szCs w:val="22"/>
          <w:lang w:eastAsia="en-US"/>
        </w:rPr>
      </w:pPr>
      <w:r w:rsidRPr="00992E9D">
        <w:rPr>
          <w:rFonts w:asciiTheme="minorHAnsi" w:hAnsiTheme="minorHAnsi"/>
          <w:sz w:val="22"/>
          <w:szCs w:val="22"/>
          <w:lang w:eastAsia="en-US"/>
        </w:rPr>
        <w:t>(nazwa i adres Wykonawcy, na rzecz którego zaciągane jest zobowiązane)</w:t>
      </w:r>
    </w:p>
    <w:p w14:paraId="2AEDAD6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7B220EB3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649AD167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260374F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603691D6" w14:textId="77777777" w:rsidR="003C473A" w:rsidRPr="00992E9D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885AB2A" w14:textId="77777777" w:rsidR="003C473A" w:rsidRDefault="003C473A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B043DBB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5CC0EFBF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70BA50CB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36BA76DB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2A6E73D2" w14:textId="77777777" w:rsidR="002315E7" w:rsidRDefault="002315E7" w:rsidP="003C473A">
      <w:pPr>
        <w:rPr>
          <w:rFonts w:asciiTheme="minorHAnsi" w:hAnsiTheme="minorHAnsi"/>
          <w:sz w:val="22"/>
          <w:szCs w:val="22"/>
          <w:lang w:eastAsia="en-US"/>
        </w:rPr>
      </w:pPr>
    </w:p>
    <w:p w14:paraId="6A5E04F8" w14:textId="77777777" w:rsidR="00F3022A" w:rsidRDefault="00F3022A" w:rsidP="001D33FE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en-US"/>
        </w:rPr>
      </w:pPr>
    </w:p>
    <w:p w14:paraId="33F19B73" w14:textId="77777777" w:rsidR="00271E67" w:rsidRDefault="00271E67" w:rsidP="001D33FE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eastAsia="en-US"/>
        </w:rPr>
      </w:pPr>
    </w:p>
    <w:p w14:paraId="56E56032" w14:textId="77777777" w:rsidR="00515978" w:rsidRDefault="00515978" w:rsidP="001D33FE">
      <w:pPr>
        <w:widowControl w:val="0"/>
        <w:suppressAutoHyphens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eastAsia="en-US"/>
        </w:rPr>
      </w:pPr>
    </w:p>
    <w:sectPr w:rsidR="00515978" w:rsidSect="007A2E63">
      <w:headerReference w:type="default" r:id="rId8"/>
      <w:footerReference w:type="default" r:id="rId9"/>
      <w:headerReference w:type="first" r:id="rId10"/>
      <w:type w:val="continuous"/>
      <w:pgSz w:w="11906" w:h="16838"/>
      <w:pgMar w:top="1418" w:right="1134" w:bottom="1135" w:left="1418" w:header="709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B8C1" w14:textId="77777777" w:rsidR="00D16490" w:rsidRDefault="00D16490">
      <w:r>
        <w:separator/>
      </w:r>
    </w:p>
  </w:endnote>
  <w:endnote w:type="continuationSeparator" w:id="0">
    <w:p w14:paraId="70A7100A" w14:textId="77777777" w:rsidR="00D16490" w:rsidRDefault="00D1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49893"/>
      <w:docPartObj>
        <w:docPartGallery w:val="Page Numbers (Bottom of Page)"/>
        <w:docPartUnique/>
      </w:docPartObj>
    </w:sdtPr>
    <w:sdtEndPr/>
    <w:sdtContent>
      <w:p w14:paraId="216E3CBE" w14:textId="77777777" w:rsidR="00A44341" w:rsidRDefault="00A443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2D">
          <w:rPr>
            <w:noProof/>
          </w:rPr>
          <w:t>28</w:t>
        </w:r>
        <w:r>
          <w:fldChar w:fldCharType="end"/>
        </w:r>
      </w:p>
    </w:sdtContent>
  </w:sdt>
  <w:p w14:paraId="1D1D1114" w14:textId="77777777" w:rsidR="00A44341" w:rsidRDefault="00A44341" w:rsidP="00057D48">
    <w:pPr>
      <w:pStyle w:val="Stopka"/>
      <w:suppressLineNumbers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114D3" w14:textId="77777777" w:rsidR="00D16490" w:rsidRDefault="00D16490">
      <w:r>
        <w:separator/>
      </w:r>
    </w:p>
  </w:footnote>
  <w:footnote w:type="continuationSeparator" w:id="0">
    <w:p w14:paraId="2203534F" w14:textId="77777777" w:rsidR="00D16490" w:rsidRDefault="00D16490">
      <w:r>
        <w:continuationSeparator/>
      </w:r>
    </w:p>
  </w:footnote>
  <w:footnote w:id="1">
    <w:p w14:paraId="2FF826B6" w14:textId="77777777" w:rsidR="00A44341" w:rsidRPr="00DB55FD" w:rsidRDefault="00A44341" w:rsidP="00DB55FD">
      <w:pPr>
        <w:pStyle w:val="Tekstprzypisudolnego"/>
        <w:ind w:left="113" w:hanging="113"/>
        <w:jc w:val="both"/>
        <w:rPr>
          <w:rFonts w:ascii="Calibri" w:hAnsi="Calibri"/>
          <w:sz w:val="16"/>
          <w:szCs w:val="16"/>
        </w:rPr>
      </w:pPr>
      <w:r w:rsidRPr="006C4954">
        <w:rPr>
          <w:rStyle w:val="Odwoanieprzypisudolnego"/>
          <w:rFonts w:ascii="Calibri" w:hAnsi="Calibri"/>
          <w:sz w:val="18"/>
          <w:szCs w:val="18"/>
        </w:rPr>
        <w:footnoteRef/>
      </w:r>
      <w:r w:rsidRPr="006C4954">
        <w:rPr>
          <w:rFonts w:ascii="Calibri" w:hAnsi="Calibri"/>
          <w:sz w:val="18"/>
          <w:szCs w:val="18"/>
        </w:rPr>
        <w:t xml:space="preserve"> </w:t>
      </w:r>
      <w:r w:rsidRPr="006C4954">
        <w:rPr>
          <w:rFonts w:ascii="Calibri" w:hAnsi="Calibri"/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14:paraId="5DF1CF9C" w14:textId="77777777" w:rsidR="00A44341" w:rsidRPr="00DB55FD" w:rsidRDefault="00A44341" w:rsidP="00DB55FD">
      <w:pPr>
        <w:pStyle w:val="Tekstprzypisudolnego"/>
        <w:jc w:val="both"/>
      </w:pPr>
      <w:r w:rsidRPr="00DB55FD">
        <w:rPr>
          <w:rStyle w:val="Odwoanieprzypisudolnego"/>
          <w:rFonts w:ascii="Calibri" w:hAnsi="Calibri"/>
          <w:sz w:val="18"/>
          <w:szCs w:val="18"/>
        </w:rPr>
        <w:footnoteRef/>
      </w:r>
      <w:r w:rsidRPr="00DB55FD">
        <w:rPr>
          <w:rFonts w:ascii="Calibri" w:hAnsi="Calibri"/>
          <w:sz w:val="16"/>
          <w:szCs w:val="16"/>
        </w:rPr>
        <w:t>I</w:t>
      </w: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nformacje wymagane wyłącznie do celów statystycznych.</w:t>
      </w:r>
      <w:r w:rsidRPr="00DB55FD">
        <w:rPr>
          <w:rFonts w:ascii="Calibri" w:hAnsi="Calibri" w:cs="Arial"/>
          <w:sz w:val="16"/>
          <w:szCs w:val="16"/>
        </w:rPr>
        <w:t xml:space="preserve"> Por. </w:t>
      </w: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20B6760E" w14:textId="77777777" w:rsidR="00A44341" w:rsidRPr="00DB55FD" w:rsidRDefault="00A44341" w:rsidP="00DB55FD">
      <w:pPr>
        <w:pStyle w:val="Tekstprzypisudolnego"/>
        <w:jc w:val="both"/>
      </w:pP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2DBBD86" w14:textId="77777777" w:rsidR="00A44341" w:rsidRPr="00DB55FD" w:rsidRDefault="00A44341" w:rsidP="00DB55FD">
      <w:pPr>
        <w:pStyle w:val="Tekstprzypisudolnego"/>
        <w:jc w:val="both"/>
      </w:pP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3026745" w14:textId="77777777" w:rsidR="00A44341" w:rsidRPr="00C52A30" w:rsidRDefault="00A44341" w:rsidP="00DB55FD">
      <w:pPr>
        <w:pStyle w:val="Tekstprzypisudolnego"/>
        <w:jc w:val="both"/>
        <w:rPr>
          <w:sz w:val="16"/>
          <w:szCs w:val="16"/>
        </w:rPr>
      </w:pPr>
      <w:r w:rsidRPr="00DB55FD">
        <w:rPr>
          <w:rStyle w:val="DeltaViewInsertion"/>
          <w:rFonts w:ascii="Calibri" w:hAnsi="Calibri"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DB55FD">
        <w:rPr>
          <w:rFonts w:ascii="Calibri" w:hAnsi="Calibri" w:cs="Arial"/>
          <w:sz w:val="16"/>
          <w:szCs w:val="16"/>
        </w:rPr>
        <w:t xml:space="preserve"> i które zatrudniają mniej niż 250 osób i których roczny obrót nie przekracza 50 milionów EUR </w:t>
      </w:r>
      <w:r w:rsidRPr="00DB55FD">
        <w:rPr>
          <w:rFonts w:ascii="Calibri" w:hAnsi="Calibri" w:cs="Arial"/>
          <w:i/>
          <w:sz w:val="16"/>
          <w:szCs w:val="16"/>
        </w:rPr>
        <w:t>lub</w:t>
      </w:r>
      <w:r w:rsidRPr="00DB55FD">
        <w:rPr>
          <w:rFonts w:ascii="Calibri" w:hAnsi="Calibri" w:cs="Arial"/>
          <w:sz w:val="16"/>
          <w:szCs w:val="16"/>
        </w:rPr>
        <w:t xml:space="preserve">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2A69C" w14:textId="055C894C" w:rsidR="00A44341" w:rsidRPr="007A2E63" w:rsidRDefault="00F8444D" w:rsidP="00E67A91">
    <w:pPr>
      <w:pStyle w:val="Nagwek"/>
      <w:ind w:firstLine="0"/>
      <w:jc w:val="left"/>
      <w:rPr>
        <w:rFonts w:asciiTheme="minorHAnsi" w:hAnsiTheme="minorHAnsi"/>
      </w:rPr>
    </w:pPr>
    <w:r>
      <w:rPr>
        <w:rFonts w:asciiTheme="minorHAnsi" w:hAnsiTheme="minorHAnsi"/>
      </w:rPr>
      <w:t>2</w:t>
    </w:r>
    <w:r w:rsidR="00C0181D">
      <w:rPr>
        <w:rFonts w:asciiTheme="minorHAnsi" w:hAnsiTheme="minorHAnsi"/>
      </w:rPr>
      <w:t>3</w:t>
    </w:r>
    <w:r w:rsidR="00A44341">
      <w:rPr>
        <w:rFonts w:asciiTheme="minorHAnsi" w:hAnsiTheme="minorHAnsi"/>
      </w:rPr>
      <w:t>/TP/2021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D583" w14:textId="77777777" w:rsidR="00A44341" w:rsidRPr="0068760B" w:rsidRDefault="00A44341" w:rsidP="009D0B43">
    <w:pPr>
      <w:pStyle w:val="Nagwek"/>
      <w:ind w:firstLine="0"/>
      <w:rPr>
        <w:rFonts w:asciiTheme="minorHAnsi" w:hAnsiTheme="minorHAnsi"/>
      </w:rPr>
    </w:pPr>
    <w:r>
      <w:rPr>
        <w:rFonts w:asciiTheme="minorHAnsi" w:hAnsiTheme="minorHAnsi"/>
      </w:rPr>
      <w:t>07</w:t>
    </w:r>
    <w:r w:rsidRPr="0068760B">
      <w:rPr>
        <w:rFonts w:asciiTheme="minorHAnsi" w:hAnsiTheme="minorHAnsi"/>
      </w:rPr>
      <w:t>/PN/2020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D18693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DCC6414"/>
    <w:name w:val="WW8Num2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Wingdings"/>
        <w:b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72E64CA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8732EFAC"/>
    <w:name w:val="WW8Num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7" w15:restartNumberingAfterBreak="0">
    <w:nsid w:val="00000008"/>
    <w:multiLevelType w:val="singleLevel"/>
    <w:tmpl w:val="A0AC67C0"/>
    <w:name w:val="WW8Num8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rFonts w:cs="Times New Roman"/>
        <w:b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DFA0C214"/>
    <w:name w:val="WW8Num11"/>
    <w:lvl w:ilvl="0">
      <w:start w:val="1"/>
      <w:numFmt w:val="lowerLetter"/>
      <w:lvlText w:val="%1)"/>
      <w:lvlJc w:val="left"/>
      <w:pPr>
        <w:tabs>
          <w:tab w:val="num" w:pos="2231"/>
        </w:tabs>
        <w:ind w:left="2231" w:hanging="360"/>
      </w:pPr>
      <w:rPr>
        <w:rFonts w:cs="Times New Roman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2"/>
        </w:tabs>
        <w:ind w:left="782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E8DCF332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10"/>
    <w:multiLevelType w:val="singleLevel"/>
    <w:tmpl w:val="13A86E6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singleLevel"/>
    <w:tmpl w:val="3208B33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0" w15:restartNumberingAfterBreak="0">
    <w:nsid w:val="00000017"/>
    <w:multiLevelType w:val="singleLevel"/>
    <w:tmpl w:val="E90C38FA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  <w:rPr>
        <w:b w:val="0"/>
      </w:rPr>
    </w:lvl>
  </w:abstractNum>
  <w:abstractNum w:abstractNumId="21" w15:restartNumberingAfterBreak="0">
    <w:nsid w:val="00000018"/>
    <w:multiLevelType w:val="singleLevel"/>
    <w:tmpl w:val="9DA8C54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2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0000001A"/>
    <w:multiLevelType w:val="multilevel"/>
    <w:tmpl w:val="F58A345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4" w15:restartNumberingAfterBreak="0">
    <w:nsid w:val="0000001B"/>
    <w:multiLevelType w:val="multilevel"/>
    <w:tmpl w:val="67665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26" w15:restartNumberingAfterBreak="0">
    <w:nsid w:val="0000001D"/>
    <w:multiLevelType w:val="singleLevel"/>
    <w:tmpl w:val="6D248BA4"/>
    <w:name w:val="WW8Num29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b w:val="0"/>
      </w:rPr>
    </w:lvl>
  </w:abstractNum>
  <w:abstractNum w:abstractNumId="27" w15:restartNumberingAfterBreak="0">
    <w:nsid w:val="0000001E"/>
    <w:multiLevelType w:val="multilevel"/>
    <w:tmpl w:val="3012B024"/>
    <w:name w:val="WW8Num3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0000001F"/>
    <w:multiLevelType w:val="singleLevel"/>
    <w:tmpl w:val="34CE50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9" w15:restartNumberingAfterBreak="0">
    <w:nsid w:val="00000020"/>
    <w:multiLevelType w:val="singleLevel"/>
    <w:tmpl w:val="05B44A9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0" w15:restartNumberingAfterBreak="0">
    <w:nsid w:val="00000021"/>
    <w:multiLevelType w:val="singleLevel"/>
    <w:tmpl w:val="237C997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2" w15:restartNumberingAfterBreak="0">
    <w:nsid w:val="00000023"/>
    <w:multiLevelType w:val="singleLevel"/>
    <w:tmpl w:val="FD2ACD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3" w15:restartNumberingAfterBreak="0">
    <w:nsid w:val="00000024"/>
    <w:multiLevelType w:val="singleLevel"/>
    <w:tmpl w:val="66E6272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6" w15:restartNumberingAfterBreak="0">
    <w:nsid w:val="00000027"/>
    <w:multiLevelType w:val="singleLevel"/>
    <w:tmpl w:val="0316DC54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8" w15:restartNumberingAfterBreak="0">
    <w:nsid w:val="00000029"/>
    <w:multiLevelType w:val="singleLevel"/>
    <w:tmpl w:val="5A3AE26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9" w15:restartNumberingAfterBreak="0">
    <w:nsid w:val="0000002A"/>
    <w:multiLevelType w:val="singleLevel"/>
    <w:tmpl w:val="AF8AE31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40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2" w15:restartNumberingAfterBreak="0">
    <w:nsid w:val="001840E5"/>
    <w:multiLevelType w:val="multilevel"/>
    <w:tmpl w:val="9FD63DB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43" w15:restartNumberingAfterBreak="0">
    <w:nsid w:val="0021226D"/>
    <w:multiLevelType w:val="multilevel"/>
    <w:tmpl w:val="EC54FF7C"/>
    <w:name w:val="WW8Num142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00630FE6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0D50948"/>
    <w:multiLevelType w:val="hybridMultilevel"/>
    <w:tmpl w:val="215C194A"/>
    <w:lvl w:ilvl="0" w:tplc="80A8344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024E0925"/>
    <w:multiLevelType w:val="hybridMultilevel"/>
    <w:tmpl w:val="66ECDACC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7" w15:restartNumberingAfterBreak="0">
    <w:nsid w:val="025B0DC0"/>
    <w:multiLevelType w:val="hybridMultilevel"/>
    <w:tmpl w:val="BEC28F5A"/>
    <w:name w:val="WW8Num1722"/>
    <w:lvl w:ilvl="0" w:tplc="FB70B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03EF100B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066E5E95"/>
    <w:multiLevelType w:val="hybridMultilevel"/>
    <w:tmpl w:val="4090427E"/>
    <w:lvl w:ilvl="0" w:tplc="66289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7267366"/>
    <w:multiLevelType w:val="multilevel"/>
    <w:tmpl w:val="E21E5CBC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51" w15:restartNumberingAfterBreak="0">
    <w:nsid w:val="080F4730"/>
    <w:multiLevelType w:val="hybridMultilevel"/>
    <w:tmpl w:val="3E92D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93308F5"/>
    <w:multiLevelType w:val="hybridMultilevel"/>
    <w:tmpl w:val="F33029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09605D55"/>
    <w:multiLevelType w:val="hybridMultilevel"/>
    <w:tmpl w:val="7E0637C6"/>
    <w:lvl w:ilvl="0" w:tplc="48A2E272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54" w15:restartNumberingAfterBreak="0">
    <w:nsid w:val="0E230E89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E3D6069"/>
    <w:multiLevelType w:val="hybridMultilevel"/>
    <w:tmpl w:val="A4409F48"/>
    <w:lvl w:ilvl="0" w:tplc="1456A6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EB01AE2"/>
    <w:multiLevelType w:val="hybridMultilevel"/>
    <w:tmpl w:val="F2F414C0"/>
    <w:lvl w:ilvl="0" w:tplc="F79A59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0ED532FF"/>
    <w:multiLevelType w:val="hybridMultilevel"/>
    <w:tmpl w:val="46E8C286"/>
    <w:lvl w:ilvl="0" w:tplc="2FC88C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0250BA4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111050EA"/>
    <w:multiLevelType w:val="hybridMultilevel"/>
    <w:tmpl w:val="C43CA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14F10382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19C43C50"/>
    <w:multiLevelType w:val="hybridMultilevel"/>
    <w:tmpl w:val="21868A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1A0205B6"/>
    <w:multiLevelType w:val="hybridMultilevel"/>
    <w:tmpl w:val="EB66403A"/>
    <w:lvl w:ilvl="0" w:tplc="5C0A6EC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4" w15:restartNumberingAfterBreak="0">
    <w:nsid w:val="1BD73BB9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5" w15:restartNumberingAfterBreak="0">
    <w:nsid w:val="1C6E64C6"/>
    <w:multiLevelType w:val="hybridMultilevel"/>
    <w:tmpl w:val="8A463A4E"/>
    <w:lvl w:ilvl="0" w:tplc="13A86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38E24B3"/>
    <w:multiLevelType w:val="hybridMultilevel"/>
    <w:tmpl w:val="260260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23E65F7F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41F7CA0"/>
    <w:multiLevelType w:val="hybridMultilevel"/>
    <w:tmpl w:val="D00CF48C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24C96769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7291197"/>
    <w:multiLevelType w:val="multilevel"/>
    <w:tmpl w:val="05281D8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72" w15:restartNumberingAfterBreak="0">
    <w:nsid w:val="28075A71"/>
    <w:multiLevelType w:val="multilevel"/>
    <w:tmpl w:val="9C68AB9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283B1125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288E7799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A204A0B"/>
    <w:multiLevelType w:val="hybridMultilevel"/>
    <w:tmpl w:val="13BA47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2CFB45B6"/>
    <w:multiLevelType w:val="hybridMultilevel"/>
    <w:tmpl w:val="DFA0AE0A"/>
    <w:name w:val="WW8Num30222"/>
    <w:lvl w:ilvl="0" w:tplc="48A2E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3A6720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150071B"/>
    <w:multiLevelType w:val="singleLevel"/>
    <w:tmpl w:val="237C997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7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3963394A"/>
    <w:multiLevelType w:val="hybridMultilevel"/>
    <w:tmpl w:val="19DED0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0" w15:restartNumberingAfterBreak="0">
    <w:nsid w:val="39FB202B"/>
    <w:multiLevelType w:val="hybridMultilevel"/>
    <w:tmpl w:val="7A36C5BA"/>
    <w:lvl w:ilvl="0" w:tplc="13A86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A05228F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B3B0994"/>
    <w:multiLevelType w:val="hybridMultilevel"/>
    <w:tmpl w:val="E8583FAA"/>
    <w:lvl w:ilvl="0" w:tplc="C49625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3D762603"/>
    <w:multiLevelType w:val="hybridMultilevel"/>
    <w:tmpl w:val="A8B23EE8"/>
    <w:lvl w:ilvl="0" w:tplc="48A2E272">
      <w:start w:val="1"/>
      <w:numFmt w:val="bullet"/>
      <w:lvlText w:val="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E5051BE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4FC38CD"/>
    <w:multiLevelType w:val="hybridMultilevel"/>
    <w:tmpl w:val="1BF28F16"/>
    <w:lvl w:ilvl="0" w:tplc="4D66B3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46C70C53"/>
    <w:multiLevelType w:val="hybridMultilevel"/>
    <w:tmpl w:val="1C44C1C0"/>
    <w:lvl w:ilvl="0" w:tplc="E3561950">
      <w:start w:val="1"/>
      <w:numFmt w:val="bullet"/>
      <w:lvlText w:val=""/>
      <w:lvlJc w:val="left"/>
      <w:pPr>
        <w:ind w:left="1854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7" w15:restartNumberingAfterBreak="0">
    <w:nsid w:val="48103F8D"/>
    <w:multiLevelType w:val="hybridMultilevel"/>
    <w:tmpl w:val="9A5C587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48760874"/>
    <w:multiLevelType w:val="hybridMultilevel"/>
    <w:tmpl w:val="3EF49D10"/>
    <w:lvl w:ilvl="0" w:tplc="20360AF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C6F0F23"/>
    <w:multiLevelType w:val="hybridMultilevel"/>
    <w:tmpl w:val="A8CC14F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1" w15:restartNumberingAfterBreak="0">
    <w:nsid w:val="4F8C7F14"/>
    <w:multiLevelType w:val="hybridMultilevel"/>
    <w:tmpl w:val="B3D452B0"/>
    <w:lvl w:ilvl="0" w:tplc="88D836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62092F"/>
    <w:multiLevelType w:val="hybridMultilevel"/>
    <w:tmpl w:val="EC2295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54FB677E"/>
    <w:multiLevelType w:val="hybridMultilevel"/>
    <w:tmpl w:val="A2144722"/>
    <w:lvl w:ilvl="0" w:tplc="6E2C07E8">
      <w:start w:val="1"/>
      <w:numFmt w:val="bullet"/>
      <w:lvlText w:val=""/>
      <w:lvlJc w:val="left"/>
      <w:pPr>
        <w:ind w:left="78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A0360C5"/>
    <w:multiLevelType w:val="hybridMultilevel"/>
    <w:tmpl w:val="7BEA4CD4"/>
    <w:lvl w:ilvl="0" w:tplc="BC405AE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5AC806FE"/>
    <w:multiLevelType w:val="multilevel"/>
    <w:tmpl w:val="C6BEDE6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240" w:hanging="360"/>
      </w:pPr>
      <w:rPr>
        <w:rFonts w:ascii="Calibri" w:hAnsi="Calibri"/>
        <w:sz w:val="22"/>
        <w:szCs w:val="22"/>
      </w:rPr>
    </w:lvl>
  </w:abstractNum>
  <w:abstractNum w:abstractNumId="96" w15:restartNumberingAfterBreak="0">
    <w:nsid w:val="5B7431DA"/>
    <w:multiLevelType w:val="hybridMultilevel"/>
    <w:tmpl w:val="7B30476E"/>
    <w:lvl w:ilvl="0" w:tplc="B8B6D04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5C7E1E4C"/>
    <w:multiLevelType w:val="hybridMultilevel"/>
    <w:tmpl w:val="0C6854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5DD61D84"/>
    <w:multiLevelType w:val="hybridMultilevel"/>
    <w:tmpl w:val="C4DCC31C"/>
    <w:lvl w:ilvl="0" w:tplc="80B631B0">
      <w:start w:val="1"/>
      <w:numFmt w:val="bullet"/>
      <w:lvlText w:val=""/>
      <w:lvlJc w:val="left"/>
      <w:pPr>
        <w:ind w:left="17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99" w15:restartNumberingAfterBreak="0">
    <w:nsid w:val="5EAA5A26"/>
    <w:multiLevelType w:val="hybridMultilevel"/>
    <w:tmpl w:val="3D42918C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0" w15:restartNumberingAfterBreak="0">
    <w:nsid w:val="5F7D7B39"/>
    <w:multiLevelType w:val="hybridMultilevel"/>
    <w:tmpl w:val="23BE8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0DB723A"/>
    <w:multiLevelType w:val="hybridMultilevel"/>
    <w:tmpl w:val="A8CC14F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2" w15:restartNumberingAfterBreak="0">
    <w:nsid w:val="613E5701"/>
    <w:multiLevelType w:val="hybridMultilevel"/>
    <w:tmpl w:val="02749716"/>
    <w:lvl w:ilvl="0" w:tplc="48A2E2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3" w15:restartNumberingAfterBreak="0">
    <w:nsid w:val="658A39D7"/>
    <w:multiLevelType w:val="hybridMultilevel"/>
    <w:tmpl w:val="07AED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597365"/>
    <w:multiLevelType w:val="hybridMultilevel"/>
    <w:tmpl w:val="3C2E25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68775F05"/>
    <w:multiLevelType w:val="hybridMultilevel"/>
    <w:tmpl w:val="3168B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6AD6610F"/>
    <w:multiLevelType w:val="hybridMultilevel"/>
    <w:tmpl w:val="74ECEB7E"/>
    <w:lvl w:ilvl="0" w:tplc="B2D2B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B323126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CB06644"/>
    <w:multiLevelType w:val="hybridMultilevel"/>
    <w:tmpl w:val="98CC591E"/>
    <w:lvl w:ilvl="0" w:tplc="4FA608F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7960EA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5A2CCD4">
      <w:start w:val="1"/>
      <w:numFmt w:val="decimal"/>
      <w:lvlText w:val="%3)"/>
      <w:lvlJc w:val="left"/>
      <w:pPr>
        <w:ind w:left="2775" w:hanging="79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1A4DEE"/>
    <w:multiLevelType w:val="hybridMultilevel"/>
    <w:tmpl w:val="ABA09030"/>
    <w:lvl w:ilvl="0" w:tplc="2A4E6BF2">
      <w:start w:val="1"/>
      <w:numFmt w:val="lowerLetter"/>
      <w:lvlText w:val="%1)"/>
      <w:lvlJc w:val="left"/>
      <w:pPr>
        <w:ind w:left="270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10" w15:restartNumberingAfterBreak="0">
    <w:nsid w:val="6D202AB8"/>
    <w:multiLevelType w:val="hybridMultilevel"/>
    <w:tmpl w:val="E514EF0C"/>
    <w:lvl w:ilvl="0" w:tplc="E08E5F9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i w:val="0"/>
      </w:rPr>
    </w:lvl>
    <w:lvl w:ilvl="1" w:tplc="5282BF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6D4B1E3B"/>
    <w:multiLevelType w:val="hybridMultilevel"/>
    <w:tmpl w:val="1E32EE48"/>
    <w:name w:val="WW8Num3022"/>
    <w:lvl w:ilvl="0" w:tplc="FAC63C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F4339EA"/>
    <w:multiLevelType w:val="hybridMultilevel"/>
    <w:tmpl w:val="B39045EA"/>
    <w:lvl w:ilvl="0" w:tplc="E13676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6F851BFE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2962E21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4401E3E"/>
    <w:multiLevelType w:val="hybridMultilevel"/>
    <w:tmpl w:val="A5B001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4DD0BFD"/>
    <w:multiLevelType w:val="hybridMultilevel"/>
    <w:tmpl w:val="F33029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75836F24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5CD0EC6"/>
    <w:multiLevelType w:val="hybridMultilevel"/>
    <w:tmpl w:val="C53627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9" w15:restartNumberingAfterBreak="0">
    <w:nsid w:val="75FB6BA1"/>
    <w:multiLevelType w:val="multilevel"/>
    <w:tmpl w:val="B6C6438A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Calibri" w:hAnsi="Calibri"/>
        <w:sz w:val="22"/>
        <w:szCs w:val="22"/>
      </w:rPr>
    </w:lvl>
  </w:abstractNum>
  <w:abstractNum w:abstractNumId="120" w15:restartNumberingAfterBreak="0">
    <w:nsid w:val="78925627"/>
    <w:multiLevelType w:val="hybridMultilevel"/>
    <w:tmpl w:val="B97C5FD8"/>
    <w:lvl w:ilvl="0" w:tplc="EF9CFACE">
      <w:start w:val="30"/>
      <w:numFmt w:val="bullet"/>
      <w:lvlText w:val="-"/>
      <w:lvlJc w:val="left"/>
      <w:pPr>
        <w:ind w:left="3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22"/>
  </w:num>
  <w:num w:numId="9">
    <w:abstractNumId w:val="24"/>
  </w:num>
  <w:num w:numId="10">
    <w:abstractNumId w:val="25"/>
  </w:num>
  <w:num w:numId="11">
    <w:abstractNumId w:val="26"/>
  </w:num>
  <w:num w:numId="12">
    <w:abstractNumId w:val="28"/>
  </w:num>
  <w:num w:numId="13">
    <w:abstractNumId w:val="32"/>
  </w:num>
  <w:num w:numId="14">
    <w:abstractNumId w:val="33"/>
  </w:num>
  <w:num w:numId="15">
    <w:abstractNumId w:val="35"/>
  </w:num>
  <w:num w:numId="16">
    <w:abstractNumId w:val="37"/>
  </w:num>
  <w:num w:numId="17">
    <w:abstractNumId w:val="41"/>
  </w:num>
  <w:num w:numId="18">
    <w:abstractNumId w:val="51"/>
  </w:num>
  <w:num w:numId="19">
    <w:abstractNumId w:val="77"/>
  </w:num>
  <w:num w:numId="20">
    <w:abstractNumId w:val="108"/>
  </w:num>
  <w:num w:numId="21">
    <w:abstractNumId w:val="55"/>
  </w:num>
  <w:num w:numId="22">
    <w:abstractNumId w:val="45"/>
  </w:num>
  <w:num w:numId="23">
    <w:abstractNumId w:val="46"/>
  </w:num>
  <w:num w:numId="24">
    <w:abstractNumId w:val="112"/>
  </w:num>
  <w:num w:numId="25">
    <w:abstractNumId w:val="111"/>
  </w:num>
  <w:num w:numId="26">
    <w:abstractNumId w:val="93"/>
  </w:num>
  <w:num w:numId="27">
    <w:abstractNumId w:val="98"/>
  </w:num>
  <w:num w:numId="28">
    <w:abstractNumId w:val="86"/>
  </w:num>
  <w:num w:numId="29">
    <w:abstractNumId w:val="72"/>
  </w:num>
  <w:num w:numId="30">
    <w:abstractNumId w:val="109"/>
  </w:num>
  <w:num w:numId="31">
    <w:abstractNumId w:val="27"/>
  </w:num>
  <w:num w:numId="32">
    <w:abstractNumId w:val="115"/>
  </w:num>
  <w:num w:numId="33">
    <w:abstractNumId w:val="49"/>
  </w:num>
  <w:num w:numId="34">
    <w:abstractNumId w:val="85"/>
  </w:num>
  <w:num w:numId="35">
    <w:abstractNumId w:val="57"/>
  </w:num>
  <w:num w:numId="36">
    <w:abstractNumId w:val="120"/>
  </w:num>
  <w:num w:numId="37">
    <w:abstractNumId w:val="110"/>
  </w:num>
  <w:num w:numId="38">
    <w:abstractNumId w:val="56"/>
  </w:num>
  <w:num w:numId="39">
    <w:abstractNumId w:val="103"/>
  </w:num>
  <w:num w:numId="40">
    <w:abstractNumId w:val="91"/>
  </w:num>
  <w:num w:numId="41">
    <w:abstractNumId w:val="15"/>
    <w:lvlOverride w:ilvl="0">
      <w:startOverride w:val="1"/>
    </w:lvlOverride>
  </w:num>
  <w:num w:numId="42">
    <w:abstractNumId w:val="83"/>
  </w:num>
  <w:num w:numId="43">
    <w:abstractNumId w:val="89"/>
  </w:num>
  <w:num w:numId="44">
    <w:abstractNumId w:val="70"/>
  </w:num>
  <w:num w:numId="45">
    <w:abstractNumId w:val="63"/>
  </w:num>
  <w:num w:numId="46">
    <w:abstractNumId w:val="78"/>
  </w:num>
  <w:num w:numId="47">
    <w:abstractNumId w:val="12"/>
  </w:num>
  <w:num w:numId="48">
    <w:abstractNumId w:val="118"/>
  </w:num>
  <w:num w:numId="49">
    <w:abstractNumId w:val="59"/>
  </w:num>
  <w:num w:numId="50">
    <w:abstractNumId w:val="82"/>
  </w:num>
  <w:num w:numId="51">
    <w:abstractNumId w:val="65"/>
  </w:num>
  <w:num w:numId="52">
    <w:abstractNumId w:val="87"/>
  </w:num>
  <w:num w:numId="53">
    <w:abstractNumId w:val="80"/>
  </w:num>
  <w:num w:numId="54">
    <w:abstractNumId w:val="88"/>
  </w:num>
  <w:num w:numId="55">
    <w:abstractNumId w:val="62"/>
  </w:num>
  <w:num w:numId="56">
    <w:abstractNumId w:val="117"/>
  </w:num>
  <w:num w:numId="57">
    <w:abstractNumId w:val="97"/>
  </w:num>
  <w:num w:numId="58">
    <w:abstractNumId w:val="69"/>
  </w:num>
  <w:num w:numId="59">
    <w:abstractNumId w:val="84"/>
  </w:num>
  <w:num w:numId="60">
    <w:abstractNumId w:val="92"/>
  </w:num>
  <w:num w:numId="61">
    <w:abstractNumId w:val="113"/>
  </w:num>
  <w:num w:numId="62">
    <w:abstractNumId w:val="94"/>
  </w:num>
  <w:num w:numId="63">
    <w:abstractNumId w:val="54"/>
  </w:num>
  <w:num w:numId="64">
    <w:abstractNumId w:val="66"/>
  </w:num>
  <w:num w:numId="65">
    <w:abstractNumId w:val="75"/>
  </w:num>
  <w:num w:numId="66">
    <w:abstractNumId w:val="79"/>
  </w:num>
  <w:num w:numId="67">
    <w:abstractNumId w:val="107"/>
  </w:num>
  <w:num w:numId="68">
    <w:abstractNumId w:val="116"/>
  </w:num>
  <w:num w:numId="69">
    <w:abstractNumId w:val="61"/>
  </w:num>
  <w:num w:numId="70">
    <w:abstractNumId w:val="99"/>
  </w:num>
  <w:num w:numId="71">
    <w:abstractNumId w:val="68"/>
  </w:num>
  <w:num w:numId="72">
    <w:abstractNumId w:val="74"/>
  </w:num>
  <w:num w:numId="73">
    <w:abstractNumId w:val="44"/>
  </w:num>
  <w:num w:numId="74">
    <w:abstractNumId w:val="114"/>
  </w:num>
  <w:num w:numId="75">
    <w:abstractNumId w:val="81"/>
  </w:num>
  <w:num w:numId="76">
    <w:abstractNumId w:val="100"/>
  </w:num>
  <w:num w:numId="77">
    <w:abstractNumId w:val="73"/>
  </w:num>
  <w:num w:numId="78">
    <w:abstractNumId w:val="106"/>
  </w:num>
  <w:num w:numId="79">
    <w:abstractNumId w:val="60"/>
  </w:num>
  <w:num w:numId="80">
    <w:abstractNumId w:val="105"/>
  </w:num>
  <w:num w:numId="81">
    <w:abstractNumId w:val="52"/>
  </w:num>
  <w:num w:numId="82">
    <w:abstractNumId w:val="96"/>
  </w:num>
  <w:num w:numId="83">
    <w:abstractNumId w:val="50"/>
  </w:num>
  <w:num w:numId="84">
    <w:abstractNumId w:val="42"/>
  </w:num>
  <w:num w:numId="85">
    <w:abstractNumId w:val="95"/>
  </w:num>
  <w:num w:numId="86">
    <w:abstractNumId w:val="71"/>
  </w:num>
  <w:num w:numId="87">
    <w:abstractNumId w:val="119"/>
  </w:num>
  <w:num w:numId="88">
    <w:abstractNumId w:val="48"/>
  </w:num>
  <w:num w:numId="89">
    <w:abstractNumId w:val="64"/>
  </w:num>
  <w:num w:numId="90">
    <w:abstractNumId w:val="67"/>
  </w:num>
  <w:num w:numId="91">
    <w:abstractNumId w:val="104"/>
  </w:num>
  <w:num w:numId="92">
    <w:abstractNumId w:val="58"/>
  </w:num>
  <w:num w:numId="93">
    <w:abstractNumId w:val="90"/>
  </w:num>
  <w:num w:numId="94">
    <w:abstractNumId w:val="101"/>
  </w:num>
  <w:num w:numId="95">
    <w:abstractNumId w:val="53"/>
  </w:num>
  <w:num w:numId="96">
    <w:abstractNumId w:val="102"/>
  </w:num>
  <w:num w:numId="97">
    <w:abstractNumId w:val="7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3C6"/>
    <w:rsid w:val="0000102C"/>
    <w:rsid w:val="00001397"/>
    <w:rsid w:val="0000140C"/>
    <w:rsid w:val="00001552"/>
    <w:rsid w:val="00001F55"/>
    <w:rsid w:val="000021DA"/>
    <w:rsid w:val="00002E3C"/>
    <w:rsid w:val="00003331"/>
    <w:rsid w:val="00004CF4"/>
    <w:rsid w:val="00005F2F"/>
    <w:rsid w:val="00012132"/>
    <w:rsid w:val="00012645"/>
    <w:rsid w:val="000136D2"/>
    <w:rsid w:val="000149F7"/>
    <w:rsid w:val="000154F8"/>
    <w:rsid w:val="00016604"/>
    <w:rsid w:val="000174D3"/>
    <w:rsid w:val="00022C22"/>
    <w:rsid w:val="00023091"/>
    <w:rsid w:val="000240D9"/>
    <w:rsid w:val="0002471A"/>
    <w:rsid w:val="00026717"/>
    <w:rsid w:val="00030C24"/>
    <w:rsid w:val="00034125"/>
    <w:rsid w:val="00034F2F"/>
    <w:rsid w:val="00036123"/>
    <w:rsid w:val="000375C1"/>
    <w:rsid w:val="00037CC0"/>
    <w:rsid w:val="00042497"/>
    <w:rsid w:val="00042A09"/>
    <w:rsid w:val="0004420A"/>
    <w:rsid w:val="0004425A"/>
    <w:rsid w:val="000443FC"/>
    <w:rsid w:val="00044486"/>
    <w:rsid w:val="000453D8"/>
    <w:rsid w:val="000455D4"/>
    <w:rsid w:val="00046446"/>
    <w:rsid w:val="000468F5"/>
    <w:rsid w:val="00047747"/>
    <w:rsid w:val="00047789"/>
    <w:rsid w:val="0005111E"/>
    <w:rsid w:val="000511C0"/>
    <w:rsid w:val="00051445"/>
    <w:rsid w:val="00052FD9"/>
    <w:rsid w:val="0005319D"/>
    <w:rsid w:val="00054837"/>
    <w:rsid w:val="000550D3"/>
    <w:rsid w:val="0005554E"/>
    <w:rsid w:val="00057522"/>
    <w:rsid w:val="00057D48"/>
    <w:rsid w:val="000601FA"/>
    <w:rsid w:val="00060B20"/>
    <w:rsid w:val="000633D2"/>
    <w:rsid w:val="00063AE3"/>
    <w:rsid w:val="00063B70"/>
    <w:rsid w:val="00063C32"/>
    <w:rsid w:val="0006569D"/>
    <w:rsid w:val="00065D00"/>
    <w:rsid w:val="00066933"/>
    <w:rsid w:val="00070BC3"/>
    <w:rsid w:val="00071100"/>
    <w:rsid w:val="000719DA"/>
    <w:rsid w:val="0007232F"/>
    <w:rsid w:val="0007268F"/>
    <w:rsid w:val="000744DD"/>
    <w:rsid w:val="00074B48"/>
    <w:rsid w:val="0007527A"/>
    <w:rsid w:val="000769C5"/>
    <w:rsid w:val="00080372"/>
    <w:rsid w:val="000814AD"/>
    <w:rsid w:val="00082A67"/>
    <w:rsid w:val="000834A1"/>
    <w:rsid w:val="000837FB"/>
    <w:rsid w:val="000855A7"/>
    <w:rsid w:val="00085D4E"/>
    <w:rsid w:val="00086E41"/>
    <w:rsid w:val="000878C7"/>
    <w:rsid w:val="00090408"/>
    <w:rsid w:val="00091FEB"/>
    <w:rsid w:val="00093E6A"/>
    <w:rsid w:val="00094363"/>
    <w:rsid w:val="000943FF"/>
    <w:rsid w:val="00095E57"/>
    <w:rsid w:val="00097300"/>
    <w:rsid w:val="0009771F"/>
    <w:rsid w:val="00097EF3"/>
    <w:rsid w:val="000A0BEC"/>
    <w:rsid w:val="000A2860"/>
    <w:rsid w:val="000A3501"/>
    <w:rsid w:val="000A3892"/>
    <w:rsid w:val="000A4687"/>
    <w:rsid w:val="000A4727"/>
    <w:rsid w:val="000A4BBC"/>
    <w:rsid w:val="000A63EB"/>
    <w:rsid w:val="000A74EE"/>
    <w:rsid w:val="000A7B21"/>
    <w:rsid w:val="000B0474"/>
    <w:rsid w:val="000B05CA"/>
    <w:rsid w:val="000B1D4E"/>
    <w:rsid w:val="000B23B3"/>
    <w:rsid w:val="000B429B"/>
    <w:rsid w:val="000B4AA1"/>
    <w:rsid w:val="000B718E"/>
    <w:rsid w:val="000B7824"/>
    <w:rsid w:val="000C0061"/>
    <w:rsid w:val="000C0684"/>
    <w:rsid w:val="000C1712"/>
    <w:rsid w:val="000C3DA8"/>
    <w:rsid w:val="000C48CE"/>
    <w:rsid w:val="000C52B0"/>
    <w:rsid w:val="000D22DC"/>
    <w:rsid w:val="000D2810"/>
    <w:rsid w:val="000D2F78"/>
    <w:rsid w:val="000D3014"/>
    <w:rsid w:val="000D42F4"/>
    <w:rsid w:val="000D5D8E"/>
    <w:rsid w:val="000E0503"/>
    <w:rsid w:val="000E0532"/>
    <w:rsid w:val="000E15DC"/>
    <w:rsid w:val="000E1801"/>
    <w:rsid w:val="000E22E4"/>
    <w:rsid w:val="000E251E"/>
    <w:rsid w:val="000E3D48"/>
    <w:rsid w:val="000E3D59"/>
    <w:rsid w:val="000E52C2"/>
    <w:rsid w:val="000E5C48"/>
    <w:rsid w:val="000E5CC7"/>
    <w:rsid w:val="000E5E06"/>
    <w:rsid w:val="000F0449"/>
    <w:rsid w:val="000F20F0"/>
    <w:rsid w:val="000F23BB"/>
    <w:rsid w:val="000F2CDE"/>
    <w:rsid w:val="000F2E8C"/>
    <w:rsid w:val="000F3071"/>
    <w:rsid w:val="000F51F9"/>
    <w:rsid w:val="00101FA8"/>
    <w:rsid w:val="00102297"/>
    <w:rsid w:val="00102C19"/>
    <w:rsid w:val="001042DF"/>
    <w:rsid w:val="001047DE"/>
    <w:rsid w:val="00105DA1"/>
    <w:rsid w:val="00105E67"/>
    <w:rsid w:val="0010603D"/>
    <w:rsid w:val="00106D5E"/>
    <w:rsid w:val="00106E74"/>
    <w:rsid w:val="0010716B"/>
    <w:rsid w:val="00107A74"/>
    <w:rsid w:val="00107E0B"/>
    <w:rsid w:val="00107F30"/>
    <w:rsid w:val="001105D9"/>
    <w:rsid w:val="00110DAD"/>
    <w:rsid w:val="001110C2"/>
    <w:rsid w:val="00112FB6"/>
    <w:rsid w:val="00113384"/>
    <w:rsid w:val="00113698"/>
    <w:rsid w:val="00113927"/>
    <w:rsid w:val="00113DFB"/>
    <w:rsid w:val="00113E03"/>
    <w:rsid w:val="001148EC"/>
    <w:rsid w:val="00117175"/>
    <w:rsid w:val="00120465"/>
    <w:rsid w:val="00120F59"/>
    <w:rsid w:val="00125DDA"/>
    <w:rsid w:val="001264D9"/>
    <w:rsid w:val="00127006"/>
    <w:rsid w:val="00131FED"/>
    <w:rsid w:val="0013264A"/>
    <w:rsid w:val="001334CA"/>
    <w:rsid w:val="00133F45"/>
    <w:rsid w:val="00134402"/>
    <w:rsid w:val="00134C11"/>
    <w:rsid w:val="00135B76"/>
    <w:rsid w:val="00136E2A"/>
    <w:rsid w:val="00140A78"/>
    <w:rsid w:val="00140FC5"/>
    <w:rsid w:val="001411FA"/>
    <w:rsid w:val="0014307E"/>
    <w:rsid w:val="001435E8"/>
    <w:rsid w:val="001436AC"/>
    <w:rsid w:val="0014519E"/>
    <w:rsid w:val="00145B3A"/>
    <w:rsid w:val="00145B57"/>
    <w:rsid w:val="00147489"/>
    <w:rsid w:val="00147A16"/>
    <w:rsid w:val="00147E1C"/>
    <w:rsid w:val="00150AE7"/>
    <w:rsid w:val="00150C1C"/>
    <w:rsid w:val="00151672"/>
    <w:rsid w:val="00152641"/>
    <w:rsid w:val="00152BCC"/>
    <w:rsid w:val="00152C3F"/>
    <w:rsid w:val="00152E9B"/>
    <w:rsid w:val="0015411C"/>
    <w:rsid w:val="001541D8"/>
    <w:rsid w:val="001549C5"/>
    <w:rsid w:val="00154CA9"/>
    <w:rsid w:val="001557E1"/>
    <w:rsid w:val="00155B4A"/>
    <w:rsid w:val="00155F81"/>
    <w:rsid w:val="00156BBC"/>
    <w:rsid w:val="00160472"/>
    <w:rsid w:val="001616FB"/>
    <w:rsid w:val="0016264B"/>
    <w:rsid w:val="00162C87"/>
    <w:rsid w:val="00164A73"/>
    <w:rsid w:val="00165021"/>
    <w:rsid w:val="0016514D"/>
    <w:rsid w:val="00166036"/>
    <w:rsid w:val="001665EF"/>
    <w:rsid w:val="001673A7"/>
    <w:rsid w:val="00171375"/>
    <w:rsid w:val="00171708"/>
    <w:rsid w:val="001729DD"/>
    <w:rsid w:val="0017591B"/>
    <w:rsid w:val="00177B26"/>
    <w:rsid w:val="00180D05"/>
    <w:rsid w:val="00180FDD"/>
    <w:rsid w:val="00181741"/>
    <w:rsid w:val="001837F8"/>
    <w:rsid w:val="00184A98"/>
    <w:rsid w:val="0018589B"/>
    <w:rsid w:val="0019002B"/>
    <w:rsid w:val="00190C7F"/>
    <w:rsid w:val="001938DC"/>
    <w:rsid w:val="00193914"/>
    <w:rsid w:val="001940C7"/>
    <w:rsid w:val="001946B8"/>
    <w:rsid w:val="00196FD6"/>
    <w:rsid w:val="00197C30"/>
    <w:rsid w:val="001A1853"/>
    <w:rsid w:val="001A1922"/>
    <w:rsid w:val="001A20F2"/>
    <w:rsid w:val="001A34E6"/>
    <w:rsid w:val="001A5935"/>
    <w:rsid w:val="001B0DDA"/>
    <w:rsid w:val="001B16B4"/>
    <w:rsid w:val="001B1E70"/>
    <w:rsid w:val="001B3D37"/>
    <w:rsid w:val="001B4741"/>
    <w:rsid w:val="001B4FBB"/>
    <w:rsid w:val="001B5846"/>
    <w:rsid w:val="001B6DDE"/>
    <w:rsid w:val="001C191E"/>
    <w:rsid w:val="001C1AD1"/>
    <w:rsid w:val="001C2B23"/>
    <w:rsid w:val="001C2C3B"/>
    <w:rsid w:val="001C453B"/>
    <w:rsid w:val="001C5051"/>
    <w:rsid w:val="001C5DEF"/>
    <w:rsid w:val="001C662E"/>
    <w:rsid w:val="001C7639"/>
    <w:rsid w:val="001C7902"/>
    <w:rsid w:val="001D0F52"/>
    <w:rsid w:val="001D3236"/>
    <w:rsid w:val="001D33FE"/>
    <w:rsid w:val="001D5087"/>
    <w:rsid w:val="001D5D5F"/>
    <w:rsid w:val="001E07E0"/>
    <w:rsid w:val="001E0D66"/>
    <w:rsid w:val="001E12ED"/>
    <w:rsid w:val="001E198B"/>
    <w:rsid w:val="001E1A78"/>
    <w:rsid w:val="001E2D05"/>
    <w:rsid w:val="001E4367"/>
    <w:rsid w:val="001E44DC"/>
    <w:rsid w:val="001E4847"/>
    <w:rsid w:val="001F0842"/>
    <w:rsid w:val="001F0906"/>
    <w:rsid w:val="001F4536"/>
    <w:rsid w:val="001F5192"/>
    <w:rsid w:val="001F54FD"/>
    <w:rsid w:val="001F6AB4"/>
    <w:rsid w:val="001F6D26"/>
    <w:rsid w:val="001F7973"/>
    <w:rsid w:val="001F79D5"/>
    <w:rsid w:val="002009C3"/>
    <w:rsid w:val="00200BDE"/>
    <w:rsid w:val="00200C21"/>
    <w:rsid w:val="002018B0"/>
    <w:rsid w:val="00201E83"/>
    <w:rsid w:val="00205161"/>
    <w:rsid w:val="002053A8"/>
    <w:rsid w:val="00207593"/>
    <w:rsid w:val="002108B6"/>
    <w:rsid w:val="00211215"/>
    <w:rsid w:val="00214688"/>
    <w:rsid w:val="002162A2"/>
    <w:rsid w:val="0021733A"/>
    <w:rsid w:val="002179EC"/>
    <w:rsid w:val="002207F4"/>
    <w:rsid w:val="00221F15"/>
    <w:rsid w:val="002236D8"/>
    <w:rsid w:val="00224313"/>
    <w:rsid w:val="00224B08"/>
    <w:rsid w:val="002252F0"/>
    <w:rsid w:val="00225856"/>
    <w:rsid w:val="002263D4"/>
    <w:rsid w:val="00226B0E"/>
    <w:rsid w:val="0023077A"/>
    <w:rsid w:val="002315E7"/>
    <w:rsid w:val="002316DB"/>
    <w:rsid w:val="002325C2"/>
    <w:rsid w:val="00232D0F"/>
    <w:rsid w:val="00233AC1"/>
    <w:rsid w:val="00233CC5"/>
    <w:rsid w:val="0023427D"/>
    <w:rsid w:val="002343CB"/>
    <w:rsid w:val="00235CE4"/>
    <w:rsid w:val="00240467"/>
    <w:rsid w:val="0024214E"/>
    <w:rsid w:val="00242FD9"/>
    <w:rsid w:val="00244414"/>
    <w:rsid w:val="002464AC"/>
    <w:rsid w:val="002467E4"/>
    <w:rsid w:val="00246ED4"/>
    <w:rsid w:val="0025046C"/>
    <w:rsid w:val="00251AC4"/>
    <w:rsid w:val="00253817"/>
    <w:rsid w:val="0025591B"/>
    <w:rsid w:val="002562CA"/>
    <w:rsid w:val="00256BB0"/>
    <w:rsid w:val="002573E7"/>
    <w:rsid w:val="00257E56"/>
    <w:rsid w:val="00260A2F"/>
    <w:rsid w:val="002646C7"/>
    <w:rsid w:val="00271E67"/>
    <w:rsid w:val="00274931"/>
    <w:rsid w:val="00274ABA"/>
    <w:rsid w:val="00275EB7"/>
    <w:rsid w:val="002775EB"/>
    <w:rsid w:val="00277787"/>
    <w:rsid w:val="00280974"/>
    <w:rsid w:val="00280B5C"/>
    <w:rsid w:val="00280E4B"/>
    <w:rsid w:val="00281D24"/>
    <w:rsid w:val="00281E0C"/>
    <w:rsid w:val="00281E47"/>
    <w:rsid w:val="00283365"/>
    <w:rsid w:val="00287358"/>
    <w:rsid w:val="00287467"/>
    <w:rsid w:val="00287967"/>
    <w:rsid w:val="00293CE0"/>
    <w:rsid w:val="002953A5"/>
    <w:rsid w:val="00295691"/>
    <w:rsid w:val="00295846"/>
    <w:rsid w:val="002A034B"/>
    <w:rsid w:val="002A31E8"/>
    <w:rsid w:val="002A3D3D"/>
    <w:rsid w:val="002A436B"/>
    <w:rsid w:val="002A4DD8"/>
    <w:rsid w:val="002B0E82"/>
    <w:rsid w:val="002B128E"/>
    <w:rsid w:val="002B3B32"/>
    <w:rsid w:val="002B4087"/>
    <w:rsid w:val="002B72A3"/>
    <w:rsid w:val="002B7ADC"/>
    <w:rsid w:val="002C1930"/>
    <w:rsid w:val="002C1C5D"/>
    <w:rsid w:val="002C48C8"/>
    <w:rsid w:val="002C4F1F"/>
    <w:rsid w:val="002C5495"/>
    <w:rsid w:val="002C67CD"/>
    <w:rsid w:val="002D2C27"/>
    <w:rsid w:val="002D2E39"/>
    <w:rsid w:val="002D3F7D"/>
    <w:rsid w:val="002D4706"/>
    <w:rsid w:val="002D5BA6"/>
    <w:rsid w:val="002D6CCD"/>
    <w:rsid w:val="002E0497"/>
    <w:rsid w:val="002E094E"/>
    <w:rsid w:val="002E14B3"/>
    <w:rsid w:val="002E19B4"/>
    <w:rsid w:val="002E1AA4"/>
    <w:rsid w:val="002E2A97"/>
    <w:rsid w:val="002E46F7"/>
    <w:rsid w:val="002E64A7"/>
    <w:rsid w:val="002E7ABF"/>
    <w:rsid w:val="002F15D3"/>
    <w:rsid w:val="002F2C78"/>
    <w:rsid w:val="002F32A9"/>
    <w:rsid w:val="002F3E73"/>
    <w:rsid w:val="002F790B"/>
    <w:rsid w:val="0030176D"/>
    <w:rsid w:val="00302951"/>
    <w:rsid w:val="00302B9A"/>
    <w:rsid w:val="0030405E"/>
    <w:rsid w:val="003052AC"/>
    <w:rsid w:val="003072DB"/>
    <w:rsid w:val="00310479"/>
    <w:rsid w:val="00312DFE"/>
    <w:rsid w:val="003141A5"/>
    <w:rsid w:val="003170F5"/>
    <w:rsid w:val="00321147"/>
    <w:rsid w:val="00321F38"/>
    <w:rsid w:val="00322365"/>
    <w:rsid w:val="00322CD0"/>
    <w:rsid w:val="003236E4"/>
    <w:rsid w:val="00323B21"/>
    <w:rsid w:val="00323E87"/>
    <w:rsid w:val="00324C22"/>
    <w:rsid w:val="00325881"/>
    <w:rsid w:val="00325902"/>
    <w:rsid w:val="00325E66"/>
    <w:rsid w:val="0032666B"/>
    <w:rsid w:val="003269EE"/>
    <w:rsid w:val="00327A52"/>
    <w:rsid w:val="003301F3"/>
    <w:rsid w:val="003306AF"/>
    <w:rsid w:val="00331499"/>
    <w:rsid w:val="00331CED"/>
    <w:rsid w:val="0033274A"/>
    <w:rsid w:val="003334E1"/>
    <w:rsid w:val="0033442E"/>
    <w:rsid w:val="00335406"/>
    <w:rsid w:val="00335CE4"/>
    <w:rsid w:val="00337680"/>
    <w:rsid w:val="003400EE"/>
    <w:rsid w:val="0034130A"/>
    <w:rsid w:val="0034396B"/>
    <w:rsid w:val="00343D91"/>
    <w:rsid w:val="003441B1"/>
    <w:rsid w:val="00344337"/>
    <w:rsid w:val="00344510"/>
    <w:rsid w:val="00346253"/>
    <w:rsid w:val="003475A1"/>
    <w:rsid w:val="003501A9"/>
    <w:rsid w:val="003519AF"/>
    <w:rsid w:val="00352387"/>
    <w:rsid w:val="00352566"/>
    <w:rsid w:val="003576BF"/>
    <w:rsid w:val="003600E2"/>
    <w:rsid w:val="003605C3"/>
    <w:rsid w:val="00360959"/>
    <w:rsid w:val="00360A51"/>
    <w:rsid w:val="00360AD2"/>
    <w:rsid w:val="0036206E"/>
    <w:rsid w:val="00363DDC"/>
    <w:rsid w:val="00364963"/>
    <w:rsid w:val="00364AED"/>
    <w:rsid w:val="0036575A"/>
    <w:rsid w:val="00365B11"/>
    <w:rsid w:val="003661EA"/>
    <w:rsid w:val="00367C50"/>
    <w:rsid w:val="00370CAE"/>
    <w:rsid w:val="00371660"/>
    <w:rsid w:val="00373143"/>
    <w:rsid w:val="003737FC"/>
    <w:rsid w:val="003760A9"/>
    <w:rsid w:val="003764E3"/>
    <w:rsid w:val="00376542"/>
    <w:rsid w:val="003768EE"/>
    <w:rsid w:val="00377CA4"/>
    <w:rsid w:val="00380C8C"/>
    <w:rsid w:val="00382F63"/>
    <w:rsid w:val="003833C1"/>
    <w:rsid w:val="003841F0"/>
    <w:rsid w:val="003847D1"/>
    <w:rsid w:val="00384F80"/>
    <w:rsid w:val="00385A20"/>
    <w:rsid w:val="0038675A"/>
    <w:rsid w:val="00391257"/>
    <w:rsid w:val="00391DE4"/>
    <w:rsid w:val="003943D3"/>
    <w:rsid w:val="003945A2"/>
    <w:rsid w:val="00394774"/>
    <w:rsid w:val="00395168"/>
    <w:rsid w:val="00396806"/>
    <w:rsid w:val="003A00CF"/>
    <w:rsid w:val="003A0FFC"/>
    <w:rsid w:val="003A2AB1"/>
    <w:rsid w:val="003A3339"/>
    <w:rsid w:val="003A3ABB"/>
    <w:rsid w:val="003A3ADC"/>
    <w:rsid w:val="003A3F50"/>
    <w:rsid w:val="003A3FA4"/>
    <w:rsid w:val="003A5137"/>
    <w:rsid w:val="003A5FE1"/>
    <w:rsid w:val="003A626D"/>
    <w:rsid w:val="003A70DE"/>
    <w:rsid w:val="003B0343"/>
    <w:rsid w:val="003B1121"/>
    <w:rsid w:val="003B21EB"/>
    <w:rsid w:val="003B36AE"/>
    <w:rsid w:val="003B3C16"/>
    <w:rsid w:val="003B527D"/>
    <w:rsid w:val="003B68AA"/>
    <w:rsid w:val="003C1A89"/>
    <w:rsid w:val="003C1AFE"/>
    <w:rsid w:val="003C2DB8"/>
    <w:rsid w:val="003C473A"/>
    <w:rsid w:val="003C5044"/>
    <w:rsid w:val="003C5756"/>
    <w:rsid w:val="003C6E40"/>
    <w:rsid w:val="003C7624"/>
    <w:rsid w:val="003C792E"/>
    <w:rsid w:val="003D0508"/>
    <w:rsid w:val="003D0BFB"/>
    <w:rsid w:val="003D1D9B"/>
    <w:rsid w:val="003D3899"/>
    <w:rsid w:val="003D3C66"/>
    <w:rsid w:val="003D4617"/>
    <w:rsid w:val="003D47E3"/>
    <w:rsid w:val="003D5A5F"/>
    <w:rsid w:val="003D6940"/>
    <w:rsid w:val="003E0448"/>
    <w:rsid w:val="003E0ED3"/>
    <w:rsid w:val="003E3F1D"/>
    <w:rsid w:val="003E41AC"/>
    <w:rsid w:val="003E4857"/>
    <w:rsid w:val="003E4DF4"/>
    <w:rsid w:val="003E7E30"/>
    <w:rsid w:val="003F55BD"/>
    <w:rsid w:val="003F5639"/>
    <w:rsid w:val="003F567E"/>
    <w:rsid w:val="003F5B7B"/>
    <w:rsid w:val="003F6CDC"/>
    <w:rsid w:val="003F6D2F"/>
    <w:rsid w:val="003F735C"/>
    <w:rsid w:val="003F7571"/>
    <w:rsid w:val="003F79E4"/>
    <w:rsid w:val="003F7B65"/>
    <w:rsid w:val="003F7DE4"/>
    <w:rsid w:val="00402FB5"/>
    <w:rsid w:val="00403303"/>
    <w:rsid w:val="00403C28"/>
    <w:rsid w:val="00404478"/>
    <w:rsid w:val="0040593A"/>
    <w:rsid w:val="004063BE"/>
    <w:rsid w:val="00406680"/>
    <w:rsid w:val="004071F0"/>
    <w:rsid w:val="00407FAF"/>
    <w:rsid w:val="004130AE"/>
    <w:rsid w:val="00413423"/>
    <w:rsid w:val="00413A7C"/>
    <w:rsid w:val="00414FD4"/>
    <w:rsid w:val="004151CD"/>
    <w:rsid w:val="00415CE8"/>
    <w:rsid w:val="00415D1B"/>
    <w:rsid w:val="00416232"/>
    <w:rsid w:val="00416830"/>
    <w:rsid w:val="004173C9"/>
    <w:rsid w:val="004217B6"/>
    <w:rsid w:val="00422CA1"/>
    <w:rsid w:val="00423339"/>
    <w:rsid w:val="004244AC"/>
    <w:rsid w:val="0042572B"/>
    <w:rsid w:val="004276EF"/>
    <w:rsid w:val="00430BDF"/>
    <w:rsid w:val="00430EA3"/>
    <w:rsid w:val="00431BCE"/>
    <w:rsid w:val="00431E9F"/>
    <w:rsid w:val="0043217C"/>
    <w:rsid w:val="00432443"/>
    <w:rsid w:val="00433742"/>
    <w:rsid w:val="00433C97"/>
    <w:rsid w:val="004345E1"/>
    <w:rsid w:val="00434F2E"/>
    <w:rsid w:val="00434F5D"/>
    <w:rsid w:val="0043624C"/>
    <w:rsid w:val="004377AE"/>
    <w:rsid w:val="00437953"/>
    <w:rsid w:val="004400DD"/>
    <w:rsid w:val="0044374A"/>
    <w:rsid w:val="00443F6B"/>
    <w:rsid w:val="0044452B"/>
    <w:rsid w:val="00444781"/>
    <w:rsid w:val="0044625E"/>
    <w:rsid w:val="00446264"/>
    <w:rsid w:val="0044716A"/>
    <w:rsid w:val="00452BBA"/>
    <w:rsid w:val="004532EE"/>
    <w:rsid w:val="00453807"/>
    <w:rsid w:val="004539B8"/>
    <w:rsid w:val="004549D3"/>
    <w:rsid w:val="00455B2D"/>
    <w:rsid w:val="00457017"/>
    <w:rsid w:val="00457137"/>
    <w:rsid w:val="00460B19"/>
    <w:rsid w:val="00460E8C"/>
    <w:rsid w:val="004652D6"/>
    <w:rsid w:val="00465C7F"/>
    <w:rsid w:val="00465D1C"/>
    <w:rsid w:val="004678DB"/>
    <w:rsid w:val="00467B37"/>
    <w:rsid w:val="004706CC"/>
    <w:rsid w:val="004710B2"/>
    <w:rsid w:val="004711F5"/>
    <w:rsid w:val="004715D4"/>
    <w:rsid w:val="004732C4"/>
    <w:rsid w:val="00473464"/>
    <w:rsid w:val="004742E5"/>
    <w:rsid w:val="00474552"/>
    <w:rsid w:val="00474BAE"/>
    <w:rsid w:val="00477F62"/>
    <w:rsid w:val="00480E8E"/>
    <w:rsid w:val="00481098"/>
    <w:rsid w:val="004833C0"/>
    <w:rsid w:val="00484393"/>
    <w:rsid w:val="00485495"/>
    <w:rsid w:val="004871AB"/>
    <w:rsid w:val="004878AD"/>
    <w:rsid w:val="004914E0"/>
    <w:rsid w:val="00491C3C"/>
    <w:rsid w:val="004923BD"/>
    <w:rsid w:val="00492F49"/>
    <w:rsid w:val="00492F8A"/>
    <w:rsid w:val="00493A10"/>
    <w:rsid w:val="00494815"/>
    <w:rsid w:val="00494AAB"/>
    <w:rsid w:val="0049520C"/>
    <w:rsid w:val="0049658C"/>
    <w:rsid w:val="00496C5A"/>
    <w:rsid w:val="00497536"/>
    <w:rsid w:val="004A07F1"/>
    <w:rsid w:val="004A1AE9"/>
    <w:rsid w:val="004B18C1"/>
    <w:rsid w:val="004B346C"/>
    <w:rsid w:val="004B3711"/>
    <w:rsid w:val="004B4144"/>
    <w:rsid w:val="004B5710"/>
    <w:rsid w:val="004B69DF"/>
    <w:rsid w:val="004B6AB7"/>
    <w:rsid w:val="004B7D7C"/>
    <w:rsid w:val="004C13B2"/>
    <w:rsid w:val="004C242B"/>
    <w:rsid w:val="004C2A53"/>
    <w:rsid w:val="004C4848"/>
    <w:rsid w:val="004C5980"/>
    <w:rsid w:val="004C5CFA"/>
    <w:rsid w:val="004C5FDB"/>
    <w:rsid w:val="004C6C66"/>
    <w:rsid w:val="004C7193"/>
    <w:rsid w:val="004D2BE9"/>
    <w:rsid w:val="004D455E"/>
    <w:rsid w:val="004D49F5"/>
    <w:rsid w:val="004D5104"/>
    <w:rsid w:val="004D527B"/>
    <w:rsid w:val="004D564C"/>
    <w:rsid w:val="004E21BC"/>
    <w:rsid w:val="004E4821"/>
    <w:rsid w:val="004E5719"/>
    <w:rsid w:val="004E5FDD"/>
    <w:rsid w:val="004E7BDB"/>
    <w:rsid w:val="004F0BE3"/>
    <w:rsid w:val="004F13E2"/>
    <w:rsid w:val="004F170A"/>
    <w:rsid w:val="004F3258"/>
    <w:rsid w:val="004F3A15"/>
    <w:rsid w:val="004F452F"/>
    <w:rsid w:val="004F5325"/>
    <w:rsid w:val="004F7A29"/>
    <w:rsid w:val="00500126"/>
    <w:rsid w:val="005005D4"/>
    <w:rsid w:val="00500ABE"/>
    <w:rsid w:val="005017BA"/>
    <w:rsid w:val="00503547"/>
    <w:rsid w:val="00503563"/>
    <w:rsid w:val="0050374B"/>
    <w:rsid w:val="005040B3"/>
    <w:rsid w:val="00505088"/>
    <w:rsid w:val="00507E1D"/>
    <w:rsid w:val="005104F1"/>
    <w:rsid w:val="00512114"/>
    <w:rsid w:val="005127DD"/>
    <w:rsid w:val="00513416"/>
    <w:rsid w:val="005141E1"/>
    <w:rsid w:val="00515978"/>
    <w:rsid w:val="00515F7F"/>
    <w:rsid w:val="00516055"/>
    <w:rsid w:val="00521470"/>
    <w:rsid w:val="0052213E"/>
    <w:rsid w:val="005223C7"/>
    <w:rsid w:val="00522B52"/>
    <w:rsid w:val="00523014"/>
    <w:rsid w:val="005231D8"/>
    <w:rsid w:val="0052334A"/>
    <w:rsid w:val="00525257"/>
    <w:rsid w:val="005254B7"/>
    <w:rsid w:val="00526891"/>
    <w:rsid w:val="00527EFE"/>
    <w:rsid w:val="005305E5"/>
    <w:rsid w:val="005309F3"/>
    <w:rsid w:val="00531EEC"/>
    <w:rsid w:val="005321D2"/>
    <w:rsid w:val="00535EBB"/>
    <w:rsid w:val="00537DD4"/>
    <w:rsid w:val="00540246"/>
    <w:rsid w:val="00542170"/>
    <w:rsid w:val="0054217F"/>
    <w:rsid w:val="00543FF8"/>
    <w:rsid w:val="00544884"/>
    <w:rsid w:val="00544DB6"/>
    <w:rsid w:val="00545331"/>
    <w:rsid w:val="005462EA"/>
    <w:rsid w:val="00546851"/>
    <w:rsid w:val="00546F3C"/>
    <w:rsid w:val="00547E15"/>
    <w:rsid w:val="00550D8A"/>
    <w:rsid w:val="00551352"/>
    <w:rsid w:val="00551CE1"/>
    <w:rsid w:val="00552C2B"/>
    <w:rsid w:val="0055303C"/>
    <w:rsid w:val="00553F6F"/>
    <w:rsid w:val="00554D68"/>
    <w:rsid w:val="005566EB"/>
    <w:rsid w:val="00557311"/>
    <w:rsid w:val="0056095B"/>
    <w:rsid w:val="00561E1F"/>
    <w:rsid w:val="0056286C"/>
    <w:rsid w:val="00564A71"/>
    <w:rsid w:val="00566470"/>
    <w:rsid w:val="0056794A"/>
    <w:rsid w:val="00571F2E"/>
    <w:rsid w:val="00572D5A"/>
    <w:rsid w:val="00574A6D"/>
    <w:rsid w:val="00575C45"/>
    <w:rsid w:val="005807CC"/>
    <w:rsid w:val="00580D65"/>
    <w:rsid w:val="00580DE6"/>
    <w:rsid w:val="0058154A"/>
    <w:rsid w:val="00581E5F"/>
    <w:rsid w:val="005830CE"/>
    <w:rsid w:val="005830FF"/>
    <w:rsid w:val="005843C8"/>
    <w:rsid w:val="00586067"/>
    <w:rsid w:val="0058735C"/>
    <w:rsid w:val="0058747C"/>
    <w:rsid w:val="005874A7"/>
    <w:rsid w:val="00587584"/>
    <w:rsid w:val="00591BC9"/>
    <w:rsid w:val="00592C40"/>
    <w:rsid w:val="00594819"/>
    <w:rsid w:val="00594D47"/>
    <w:rsid w:val="005969C0"/>
    <w:rsid w:val="005A37DC"/>
    <w:rsid w:val="005A39E6"/>
    <w:rsid w:val="005A44F4"/>
    <w:rsid w:val="005A5666"/>
    <w:rsid w:val="005A7DE5"/>
    <w:rsid w:val="005B08CC"/>
    <w:rsid w:val="005B2F2F"/>
    <w:rsid w:val="005B6D53"/>
    <w:rsid w:val="005C0BB0"/>
    <w:rsid w:val="005C167B"/>
    <w:rsid w:val="005C1726"/>
    <w:rsid w:val="005C20AD"/>
    <w:rsid w:val="005C29DF"/>
    <w:rsid w:val="005C2C0F"/>
    <w:rsid w:val="005C2EBC"/>
    <w:rsid w:val="005C3208"/>
    <w:rsid w:val="005C3CD4"/>
    <w:rsid w:val="005C5063"/>
    <w:rsid w:val="005C5EDF"/>
    <w:rsid w:val="005C5FB7"/>
    <w:rsid w:val="005C620A"/>
    <w:rsid w:val="005C6633"/>
    <w:rsid w:val="005C67FB"/>
    <w:rsid w:val="005C681E"/>
    <w:rsid w:val="005C7DCE"/>
    <w:rsid w:val="005D0A9F"/>
    <w:rsid w:val="005D2143"/>
    <w:rsid w:val="005D3241"/>
    <w:rsid w:val="005D3BAA"/>
    <w:rsid w:val="005D63BA"/>
    <w:rsid w:val="005D64E5"/>
    <w:rsid w:val="005D66F6"/>
    <w:rsid w:val="005D7E94"/>
    <w:rsid w:val="005E09F7"/>
    <w:rsid w:val="005E0A9A"/>
    <w:rsid w:val="005E10B8"/>
    <w:rsid w:val="005E143E"/>
    <w:rsid w:val="005E14F6"/>
    <w:rsid w:val="005E2809"/>
    <w:rsid w:val="005E39C4"/>
    <w:rsid w:val="005E598D"/>
    <w:rsid w:val="005E5EE1"/>
    <w:rsid w:val="005E5F0B"/>
    <w:rsid w:val="005E75DC"/>
    <w:rsid w:val="005F151C"/>
    <w:rsid w:val="005F250E"/>
    <w:rsid w:val="005F2A95"/>
    <w:rsid w:val="005F33CB"/>
    <w:rsid w:val="005F3DA8"/>
    <w:rsid w:val="005F423C"/>
    <w:rsid w:val="005F42C7"/>
    <w:rsid w:val="005F58D6"/>
    <w:rsid w:val="005F6A6D"/>
    <w:rsid w:val="005F6FD2"/>
    <w:rsid w:val="005F7989"/>
    <w:rsid w:val="00600CEF"/>
    <w:rsid w:val="0060120C"/>
    <w:rsid w:val="006015FF"/>
    <w:rsid w:val="00601673"/>
    <w:rsid w:val="00601E30"/>
    <w:rsid w:val="00603384"/>
    <w:rsid w:val="006045E3"/>
    <w:rsid w:val="00606FB9"/>
    <w:rsid w:val="006071AD"/>
    <w:rsid w:val="0061102A"/>
    <w:rsid w:val="00611FF1"/>
    <w:rsid w:val="00612C6A"/>
    <w:rsid w:val="00612F09"/>
    <w:rsid w:val="00614044"/>
    <w:rsid w:val="006149DB"/>
    <w:rsid w:val="0061652F"/>
    <w:rsid w:val="00620985"/>
    <w:rsid w:val="00621E15"/>
    <w:rsid w:val="006221E8"/>
    <w:rsid w:val="00622627"/>
    <w:rsid w:val="00623352"/>
    <w:rsid w:val="006242B5"/>
    <w:rsid w:val="00624C4E"/>
    <w:rsid w:val="00626503"/>
    <w:rsid w:val="00626618"/>
    <w:rsid w:val="006304B9"/>
    <w:rsid w:val="006324AE"/>
    <w:rsid w:val="0063412B"/>
    <w:rsid w:val="006342F1"/>
    <w:rsid w:val="00634EE3"/>
    <w:rsid w:val="00635315"/>
    <w:rsid w:val="00640397"/>
    <w:rsid w:val="00640967"/>
    <w:rsid w:val="00641080"/>
    <w:rsid w:val="006418B7"/>
    <w:rsid w:val="006419B8"/>
    <w:rsid w:val="0064298F"/>
    <w:rsid w:val="00642A76"/>
    <w:rsid w:val="00643058"/>
    <w:rsid w:val="00643206"/>
    <w:rsid w:val="00643F9A"/>
    <w:rsid w:val="00644324"/>
    <w:rsid w:val="00645415"/>
    <w:rsid w:val="006458BA"/>
    <w:rsid w:val="00645B42"/>
    <w:rsid w:val="00651490"/>
    <w:rsid w:val="0065231F"/>
    <w:rsid w:val="00653284"/>
    <w:rsid w:val="006535AF"/>
    <w:rsid w:val="006535CF"/>
    <w:rsid w:val="00654B04"/>
    <w:rsid w:val="00655631"/>
    <w:rsid w:val="00655AF4"/>
    <w:rsid w:val="0065782F"/>
    <w:rsid w:val="00657FEF"/>
    <w:rsid w:val="00660712"/>
    <w:rsid w:val="00662E58"/>
    <w:rsid w:val="00663CFA"/>
    <w:rsid w:val="006652A5"/>
    <w:rsid w:val="00665383"/>
    <w:rsid w:val="006655E8"/>
    <w:rsid w:val="006659C7"/>
    <w:rsid w:val="00665B71"/>
    <w:rsid w:val="006671EF"/>
    <w:rsid w:val="00667B0C"/>
    <w:rsid w:val="0067141D"/>
    <w:rsid w:val="00672577"/>
    <w:rsid w:val="0067437F"/>
    <w:rsid w:val="0067713F"/>
    <w:rsid w:val="00677331"/>
    <w:rsid w:val="00680367"/>
    <w:rsid w:val="00680D8B"/>
    <w:rsid w:val="0068296C"/>
    <w:rsid w:val="00684C73"/>
    <w:rsid w:val="00684E2D"/>
    <w:rsid w:val="006856A6"/>
    <w:rsid w:val="00687116"/>
    <w:rsid w:val="0068760B"/>
    <w:rsid w:val="006909D7"/>
    <w:rsid w:val="006909E1"/>
    <w:rsid w:val="00690A70"/>
    <w:rsid w:val="00690AB6"/>
    <w:rsid w:val="00692030"/>
    <w:rsid w:val="00693584"/>
    <w:rsid w:val="00694E0C"/>
    <w:rsid w:val="0069513F"/>
    <w:rsid w:val="00695E16"/>
    <w:rsid w:val="006973D9"/>
    <w:rsid w:val="006A0C5B"/>
    <w:rsid w:val="006A1A3A"/>
    <w:rsid w:val="006A4238"/>
    <w:rsid w:val="006A4571"/>
    <w:rsid w:val="006A53C6"/>
    <w:rsid w:val="006A678C"/>
    <w:rsid w:val="006A7A5D"/>
    <w:rsid w:val="006B01CE"/>
    <w:rsid w:val="006B1188"/>
    <w:rsid w:val="006B2BA7"/>
    <w:rsid w:val="006B2DE5"/>
    <w:rsid w:val="006B39DF"/>
    <w:rsid w:val="006B3C76"/>
    <w:rsid w:val="006B3F85"/>
    <w:rsid w:val="006B442D"/>
    <w:rsid w:val="006B44E0"/>
    <w:rsid w:val="006B464B"/>
    <w:rsid w:val="006B47BC"/>
    <w:rsid w:val="006B561C"/>
    <w:rsid w:val="006B5DE5"/>
    <w:rsid w:val="006B6FC8"/>
    <w:rsid w:val="006B7BF3"/>
    <w:rsid w:val="006C094B"/>
    <w:rsid w:val="006C0E04"/>
    <w:rsid w:val="006C1B66"/>
    <w:rsid w:val="006C2F63"/>
    <w:rsid w:val="006C30AB"/>
    <w:rsid w:val="006C3746"/>
    <w:rsid w:val="006C4E76"/>
    <w:rsid w:val="006C5F9C"/>
    <w:rsid w:val="006C68D1"/>
    <w:rsid w:val="006C778A"/>
    <w:rsid w:val="006D0EC1"/>
    <w:rsid w:val="006D15D6"/>
    <w:rsid w:val="006D2F61"/>
    <w:rsid w:val="006D362F"/>
    <w:rsid w:val="006D3B30"/>
    <w:rsid w:val="006D4207"/>
    <w:rsid w:val="006D455B"/>
    <w:rsid w:val="006D4ED9"/>
    <w:rsid w:val="006D5626"/>
    <w:rsid w:val="006D5708"/>
    <w:rsid w:val="006D5AA5"/>
    <w:rsid w:val="006D613C"/>
    <w:rsid w:val="006D6EFD"/>
    <w:rsid w:val="006D78B4"/>
    <w:rsid w:val="006E0C47"/>
    <w:rsid w:val="006E1678"/>
    <w:rsid w:val="006E441D"/>
    <w:rsid w:val="006E6B1D"/>
    <w:rsid w:val="006E6E45"/>
    <w:rsid w:val="006F0F1B"/>
    <w:rsid w:val="006F15CF"/>
    <w:rsid w:val="006F1B30"/>
    <w:rsid w:val="006F1CF2"/>
    <w:rsid w:val="006F36B0"/>
    <w:rsid w:val="006F36BD"/>
    <w:rsid w:val="006F4501"/>
    <w:rsid w:val="006F468F"/>
    <w:rsid w:val="006F4766"/>
    <w:rsid w:val="006F4BFC"/>
    <w:rsid w:val="006F5961"/>
    <w:rsid w:val="006F7FC5"/>
    <w:rsid w:val="00700096"/>
    <w:rsid w:val="00700245"/>
    <w:rsid w:val="007007C3"/>
    <w:rsid w:val="0070118A"/>
    <w:rsid w:val="007014EB"/>
    <w:rsid w:val="007015D1"/>
    <w:rsid w:val="00701836"/>
    <w:rsid w:val="007022F9"/>
    <w:rsid w:val="007026DE"/>
    <w:rsid w:val="00702A9D"/>
    <w:rsid w:val="00703815"/>
    <w:rsid w:val="00703FE2"/>
    <w:rsid w:val="00704DCE"/>
    <w:rsid w:val="007063AA"/>
    <w:rsid w:val="0070690E"/>
    <w:rsid w:val="00707863"/>
    <w:rsid w:val="0071102E"/>
    <w:rsid w:val="007117FE"/>
    <w:rsid w:val="00711BFA"/>
    <w:rsid w:val="00711E66"/>
    <w:rsid w:val="00712202"/>
    <w:rsid w:val="00714005"/>
    <w:rsid w:val="00715665"/>
    <w:rsid w:val="007165BE"/>
    <w:rsid w:val="00716FD4"/>
    <w:rsid w:val="007211DB"/>
    <w:rsid w:val="00725742"/>
    <w:rsid w:val="00725A49"/>
    <w:rsid w:val="007262E5"/>
    <w:rsid w:val="007262F4"/>
    <w:rsid w:val="0072668D"/>
    <w:rsid w:val="00726946"/>
    <w:rsid w:val="00726B92"/>
    <w:rsid w:val="00727E72"/>
    <w:rsid w:val="007301A5"/>
    <w:rsid w:val="00730CC7"/>
    <w:rsid w:val="007312C3"/>
    <w:rsid w:val="007326B8"/>
    <w:rsid w:val="00733F6A"/>
    <w:rsid w:val="007346B9"/>
    <w:rsid w:val="00740322"/>
    <w:rsid w:val="007415E2"/>
    <w:rsid w:val="007440FA"/>
    <w:rsid w:val="00744468"/>
    <w:rsid w:val="00744F2E"/>
    <w:rsid w:val="007457FE"/>
    <w:rsid w:val="00745892"/>
    <w:rsid w:val="007458FA"/>
    <w:rsid w:val="0075039B"/>
    <w:rsid w:val="0075089D"/>
    <w:rsid w:val="0075230E"/>
    <w:rsid w:val="00752361"/>
    <w:rsid w:val="00752AA3"/>
    <w:rsid w:val="00753F4B"/>
    <w:rsid w:val="00755E12"/>
    <w:rsid w:val="0075684C"/>
    <w:rsid w:val="00760415"/>
    <w:rsid w:val="00760C9A"/>
    <w:rsid w:val="0076298F"/>
    <w:rsid w:val="00762E0C"/>
    <w:rsid w:val="007636CD"/>
    <w:rsid w:val="007669C8"/>
    <w:rsid w:val="00767D24"/>
    <w:rsid w:val="00770C85"/>
    <w:rsid w:val="00771DBE"/>
    <w:rsid w:val="00771FEB"/>
    <w:rsid w:val="00772CB4"/>
    <w:rsid w:val="0077393D"/>
    <w:rsid w:val="00773E44"/>
    <w:rsid w:val="00774C1C"/>
    <w:rsid w:val="00774E1F"/>
    <w:rsid w:val="00776311"/>
    <w:rsid w:val="007765A0"/>
    <w:rsid w:val="00776C82"/>
    <w:rsid w:val="007774C3"/>
    <w:rsid w:val="00777749"/>
    <w:rsid w:val="00780640"/>
    <w:rsid w:val="007815A9"/>
    <w:rsid w:val="00781A7A"/>
    <w:rsid w:val="007831FD"/>
    <w:rsid w:val="00784D12"/>
    <w:rsid w:val="00785B7D"/>
    <w:rsid w:val="00790BC1"/>
    <w:rsid w:val="00790D48"/>
    <w:rsid w:val="00791354"/>
    <w:rsid w:val="00791BB8"/>
    <w:rsid w:val="00792B78"/>
    <w:rsid w:val="007937A4"/>
    <w:rsid w:val="00793D3E"/>
    <w:rsid w:val="00796D13"/>
    <w:rsid w:val="00797080"/>
    <w:rsid w:val="007A0D20"/>
    <w:rsid w:val="007A120F"/>
    <w:rsid w:val="007A1BB2"/>
    <w:rsid w:val="007A24ED"/>
    <w:rsid w:val="007A2E63"/>
    <w:rsid w:val="007A397D"/>
    <w:rsid w:val="007A5CA0"/>
    <w:rsid w:val="007A6565"/>
    <w:rsid w:val="007A6ACE"/>
    <w:rsid w:val="007B333C"/>
    <w:rsid w:val="007B3632"/>
    <w:rsid w:val="007B4864"/>
    <w:rsid w:val="007B5666"/>
    <w:rsid w:val="007B59FE"/>
    <w:rsid w:val="007B5E7C"/>
    <w:rsid w:val="007B65B8"/>
    <w:rsid w:val="007B6C55"/>
    <w:rsid w:val="007B6E31"/>
    <w:rsid w:val="007B7E34"/>
    <w:rsid w:val="007C0AE3"/>
    <w:rsid w:val="007C1997"/>
    <w:rsid w:val="007C2C30"/>
    <w:rsid w:val="007C45EC"/>
    <w:rsid w:val="007C4E91"/>
    <w:rsid w:val="007C50FF"/>
    <w:rsid w:val="007C597E"/>
    <w:rsid w:val="007C5A8E"/>
    <w:rsid w:val="007D08C0"/>
    <w:rsid w:val="007D21DE"/>
    <w:rsid w:val="007D2335"/>
    <w:rsid w:val="007D27D5"/>
    <w:rsid w:val="007D2D9F"/>
    <w:rsid w:val="007D3FA8"/>
    <w:rsid w:val="007D4E9D"/>
    <w:rsid w:val="007D5723"/>
    <w:rsid w:val="007D62CA"/>
    <w:rsid w:val="007D68AA"/>
    <w:rsid w:val="007E07E3"/>
    <w:rsid w:val="007E0E56"/>
    <w:rsid w:val="007E28DC"/>
    <w:rsid w:val="007F01E8"/>
    <w:rsid w:val="007F0CCD"/>
    <w:rsid w:val="007F10BF"/>
    <w:rsid w:val="007F2023"/>
    <w:rsid w:val="007F23A9"/>
    <w:rsid w:val="007F2426"/>
    <w:rsid w:val="007F46A6"/>
    <w:rsid w:val="007F6C4F"/>
    <w:rsid w:val="007F6D37"/>
    <w:rsid w:val="00800BE6"/>
    <w:rsid w:val="0080104F"/>
    <w:rsid w:val="0080168B"/>
    <w:rsid w:val="0080364F"/>
    <w:rsid w:val="00803C3F"/>
    <w:rsid w:val="0080560A"/>
    <w:rsid w:val="00806F15"/>
    <w:rsid w:val="00807FBE"/>
    <w:rsid w:val="00810CFB"/>
    <w:rsid w:val="0081133E"/>
    <w:rsid w:val="00811B0A"/>
    <w:rsid w:val="00813796"/>
    <w:rsid w:val="008138C0"/>
    <w:rsid w:val="0081434A"/>
    <w:rsid w:val="0081624B"/>
    <w:rsid w:val="00816978"/>
    <w:rsid w:val="00816B13"/>
    <w:rsid w:val="00816F54"/>
    <w:rsid w:val="008171EE"/>
    <w:rsid w:val="00823D39"/>
    <w:rsid w:val="00823E0B"/>
    <w:rsid w:val="00825697"/>
    <w:rsid w:val="00826164"/>
    <w:rsid w:val="008275C4"/>
    <w:rsid w:val="00831250"/>
    <w:rsid w:val="008331B8"/>
    <w:rsid w:val="0083360F"/>
    <w:rsid w:val="00833759"/>
    <w:rsid w:val="00834542"/>
    <w:rsid w:val="008351B2"/>
    <w:rsid w:val="00835EB3"/>
    <w:rsid w:val="008363D4"/>
    <w:rsid w:val="00836DB6"/>
    <w:rsid w:val="008372B1"/>
    <w:rsid w:val="00837420"/>
    <w:rsid w:val="00840975"/>
    <w:rsid w:val="008409AC"/>
    <w:rsid w:val="00840CA7"/>
    <w:rsid w:val="00841007"/>
    <w:rsid w:val="008410E1"/>
    <w:rsid w:val="0084129F"/>
    <w:rsid w:val="0084168A"/>
    <w:rsid w:val="00841B03"/>
    <w:rsid w:val="00843107"/>
    <w:rsid w:val="008438A6"/>
    <w:rsid w:val="00843EA8"/>
    <w:rsid w:val="00845B95"/>
    <w:rsid w:val="00846305"/>
    <w:rsid w:val="00846520"/>
    <w:rsid w:val="00846A3D"/>
    <w:rsid w:val="00846BB8"/>
    <w:rsid w:val="00846CF4"/>
    <w:rsid w:val="008471EC"/>
    <w:rsid w:val="008473C7"/>
    <w:rsid w:val="00852B58"/>
    <w:rsid w:val="00853F9F"/>
    <w:rsid w:val="00854800"/>
    <w:rsid w:val="008557BA"/>
    <w:rsid w:val="00856A36"/>
    <w:rsid w:val="0086014A"/>
    <w:rsid w:val="008611F3"/>
    <w:rsid w:val="0086152A"/>
    <w:rsid w:val="00862F20"/>
    <w:rsid w:val="00866E32"/>
    <w:rsid w:val="008708BE"/>
    <w:rsid w:val="00870F9E"/>
    <w:rsid w:val="008718B7"/>
    <w:rsid w:val="00874DB3"/>
    <w:rsid w:val="00875A1B"/>
    <w:rsid w:val="00876468"/>
    <w:rsid w:val="008771A7"/>
    <w:rsid w:val="00880AEA"/>
    <w:rsid w:val="0088285B"/>
    <w:rsid w:val="00883FDB"/>
    <w:rsid w:val="00885082"/>
    <w:rsid w:val="0089050D"/>
    <w:rsid w:val="00890FD1"/>
    <w:rsid w:val="00891117"/>
    <w:rsid w:val="00891E8C"/>
    <w:rsid w:val="00891FEC"/>
    <w:rsid w:val="0089221A"/>
    <w:rsid w:val="0089234D"/>
    <w:rsid w:val="008926ED"/>
    <w:rsid w:val="0089326E"/>
    <w:rsid w:val="008940BA"/>
    <w:rsid w:val="00894E10"/>
    <w:rsid w:val="00895D34"/>
    <w:rsid w:val="00895E60"/>
    <w:rsid w:val="00897DBE"/>
    <w:rsid w:val="008A1430"/>
    <w:rsid w:val="008A642B"/>
    <w:rsid w:val="008A6E9E"/>
    <w:rsid w:val="008B0A7A"/>
    <w:rsid w:val="008B0D8C"/>
    <w:rsid w:val="008B2767"/>
    <w:rsid w:val="008B291A"/>
    <w:rsid w:val="008B2DDF"/>
    <w:rsid w:val="008B3128"/>
    <w:rsid w:val="008B36D0"/>
    <w:rsid w:val="008B5DAD"/>
    <w:rsid w:val="008B7D06"/>
    <w:rsid w:val="008C2B60"/>
    <w:rsid w:val="008C2BFB"/>
    <w:rsid w:val="008C4182"/>
    <w:rsid w:val="008C4809"/>
    <w:rsid w:val="008C6F32"/>
    <w:rsid w:val="008C716E"/>
    <w:rsid w:val="008D00E8"/>
    <w:rsid w:val="008D053A"/>
    <w:rsid w:val="008D19E4"/>
    <w:rsid w:val="008D3256"/>
    <w:rsid w:val="008D460E"/>
    <w:rsid w:val="008D549D"/>
    <w:rsid w:val="008D67EC"/>
    <w:rsid w:val="008E1B7B"/>
    <w:rsid w:val="008E2483"/>
    <w:rsid w:val="008E2AD9"/>
    <w:rsid w:val="008E7162"/>
    <w:rsid w:val="008F26BF"/>
    <w:rsid w:val="008F33AC"/>
    <w:rsid w:val="008F3DEC"/>
    <w:rsid w:val="008F401E"/>
    <w:rsid w:val="008F4915"/>
    <w:rsid w:val="008F51F0"/>
    <w:rsid w:val="008F5713"/>
    <w:rsid w:val="008F58A0"/>
    <w:rsid w:val="008F6D89"/>
    <w:rsid w:val="00900D40"/>
    <w:rsid w:val="00902F3D"/>
    <w:rsid w:val="00905C91"/>
    <w:rsid w:val="009067BF"/>
    <w:rsid w:val="00910848"/>
    <w:rsid w:val="00910B61"/>
    <w:rsid w:val="00910F15"/>
    <w:rsid w:val="00911EE2"/>
    <w:rsid w:val="0091512C"/>
    <w:rsid w:val="00915308"/>
    <w:rsid w:val="009158CD"/>
    <w:rsid w:val="00916173"/>
    <w:rsid w:val="00916409"/>
    <w:rsid w:val="0091739D"/>
    <w:rsid w:val="00922CB0"/>
    <w:rsid w:val="00923C3C"/>
    <w:rsid w:val="00923EAB"/>
    <w:rsid w:val="00923F57"/>
    <w:rsid w:val="00923FC9"/>
    <w:rsid w:val="00925C0C"/>
    <w:rsid w:val="00926527"/>
    <w:rsid w:val="00926B40"/>
    <w:rsid w:val="009303E2"/>
    <w:rsid w:val="009308E2"/>
    <w:rsid w:val="009330AE"/>
    <w:rsid w:val="00933120"/>
    <w:rsid w:val="0093643A"/>
    <w:rsid w:val="009366B4"/>
    <w:rsid w:val="009368D4"/>
    <w:rsid w:val="00936AA6"/>
    <w:rsid w:val="00936B6F"/>
    <w:rsid w:val="00937C13"/>
    <w:rsid w:val="00940D70"/>
    <w:rsid w:val="00941A35"/>
    <w:rsid w:val="00941E77"/>
    <w:rsid w:val="00942668"/>
    <w:rsid w:val="00944659"/>
    <w:rsid w:val="0094477E"/>
    <w:rsid w:val="009455C8"/>
    <w:rsid w:val="0094650F"/>
    <w:rsid w:val="009507B3"/>
    <w:rsid w:val="00951A44"/>
    <w:rsid w:val="009562D7"/>
    <w:rsid w:val="00956DD1"/>
    <w:rsid w:val="00957453"/>
    <w:rsid w:val="00957CD9"/>
    <w:rsid w:val="009605CE"/>
    <w:rsid w:val="009612F0"/>
    <w:rsid w:val="00961556"/>
    <w:rsid w:val="00962308"/>
    <w:rsid w:val="00962F79"/>
    <w:rsid w:val="0096348D"/>
    <w:rsid w:val="0096360E"/>
    <w:rsid w:val="00963E6D"/>
    <w:rsid w:val="009650D0"/>
    <w:rsid w:val="00965D41"/>
    <w:rsid w:val="0096693D"/>
    <w:rsid w:val="00971540"/>
    <w:rsid w:val="00972007"/>
    <w:rsid w:val="00973A11"/>
    <w:rsid w:val="0097687B"/>
    <w:rsid w:val="00976C1F"/>
    <w:rsid w:val="0098037A"/>
    <w:rsid w:val="009807E5"/>
    <w:rsid w:val="00981DCE"/>
    <w:rsid w:val="00983350"/>
    <w:rsid w:val="00983BE8"/>
    <w:rsid w:val="00983E7B"/>
    <w:rsid w:val="009840B1"/>
    <w:rsid w:val="0098459E"/>
    <w:rsid w:val="00984A26"/>
    <w:rsid w:val="0098603B"/>
    <w:rsid w:val="0098651E"/>
    <w:rsid w:val="00986ED3"/>
    <w:rsid w:val="00987923"/>
    <w:rsid w:val="00990AF4"/>
    <w:rsid w:val="0099210B"/>
    <w:rsid w:val="0099235F"/>
    <w:rsid w:val="00992E9D"/>
    <w:rsid w:val="00997D77"/>
    <w:rsid w:val="00997DF5"/>
    <w:rsid w:val="009A0611"/>
    <w:rsid w:val="009A0A2C"/>
    <w:rsid w:val="009A1921"/>
    <w:rsid w:val="009A4A9F"/>
    <w:rsid w:val="009A5FA6"/>
    <w:rsid w:val="009A6DE0"/>
    <w:rsid w:val="009A7750"/>
    <w:rsid w:val="009B0805"/>
    <w:rsid w:val="009B0A80"/>
    <w:rsid w:val="009B2048"/>
    <w:rsid w:val="009B2611"/>
    <w:rsid w:val="009B3D2C"/>
    <w:rsid w:val="009B5552"/>
    <w:rsid w:val="009B6006"/>
    <w:rsid w:val="009B6892"/>
    <w:rsid w:val="009B69DD"/>
    <w:rsid w:val="009B71C6"/>
    <w:rsid w:val="009C1E60"/>
    <w:rsid w:val="009C2AA2"/>
    <w:rsid w:val="009C2D49"/>
    <w:rsid w:val="009C3787"/>
    <w:rsid w:val="009C3B25"/>
    <w:rsid w:val="009C4782"/>
    <w:rsid w:val="009C5481"/>
    <w:rsid w:val="009C5BFE"/>
    <w:rsid w:val="009C60C9"/>
    <w:rsid w:val="009C6DC5"/>
    <w:rsid w:val="009C7CF1"/>
    <w:rsid w:val="009D0B43"/>
    <w:rsid w:val="009D2E43"/>
    <w:rsid w:val="009D42A4"/>
    <w:rsid w:val="009D4982"/>
    <w:rsid w:val="009D5688"/>
    <w:rsid w:val="009D5C8B"/>
    <w:rsid w:val="009D7221"/>
    <w:rsid w:val="009D7963"/>
    <w:rsid w:val="009D7999"/>
    <w:rsid w:val="009D7D15"/>
    <w:rsid w:val="009E1D06"/>
    <w:rsid w:val="009E4714"/>
    <w:rsid w:val="009E4949"/>
    <w:rsid w:val="009E5D28"/>
    <w:rsid w:val="009E5D3B"/>
    <w:rsid w:val="009E6BAE"/>
    <w:rsid w:val="009F0804"/>
    <w:rsid w:val="009F1AED"/>
    <w:rsid w:val="009F2B7B"/>
    <w:rsid w:val="009F2F1B"/>
    <w:rsid w:val="009F6CC5"/>
    <w:rsid w:val="009F6ED7"/>
    <w:rsid w:val="00A000CA"/>
    <w:rsid w:val="00A01520"/>
    <w:rsid w:val="00A0185C"/>
    <w:rsid w:val="00A02C49"/>
    <w:rsid w:val="00A02F15"/>
    <w:rsid w:val="00A03C94"/>
    <w:rsid w:val="00A04DE4"/>
    <w:rsid w:val="00A054D3"/>
    <w:rsid w:val="00A060AA"/>
    <w:rsid w:val="00A06DD9"/>
    <w:rsid w:val="00A079BC"/>
    <w:rsid w:val="00A07C86"/>
    <w:rsid w:val="00A07EF8"/>
    <w:rsid w:val="00A10080"/>
    <w:rsid w:val="00A10594"/>
    <w:rsid w:val="00A12335"/>
    <w:rsid w:val="00A131FD"/>
    <w:rsid w:val="00A142E9"/>
    <w:rsid w:val="00A14BF3"/>
    <w:rsid w:val="00A15061"/>
    <w:rsid w:val="00A16B2E"/>
    <w:rsid w:val="00A16BF7"/>
    <w:rsid w:val="00A170A9"/>
    <w:rsid w:val="00A212AB"/>
    <w:rsid w:val="00A2164B"/>
    <w:rsid w:val="00A23A87"/>
    <w:rsid w:val="00A24D06"/>
    <w:rsid w:val="00A250BC"/>
    <w:rsid w:val="00A30837"/>
    <w:rsid w:val="00A32DD5"/>
    <w:rsid w:val="00A3360A"/>
    <w:rsid w:val="00A33CA5"/>
    <w:rsid w:val="00A33EF4"/>
    <w:rsid w:val="00A34E89"/>
    <w:rsid w:val="00A36301"/>
    <w:rsid w:val="00A36B45"/>
    <w:rsid w:val="00A37D1D"/>
    <w:rsid w:val="00A406CF"/>
    <w:rsid w:val="00A4082A"/>
    <w:rsid w:val="00A40877"/>
    <w:rsid w:val="00A40DB3"/>
    <w:rsid w:val="00A428CE"/>
    <w:rsid w:val="00A42EF6"/>
    <w:rsid w:val="00A43E9A"/>
    <w:rsid w:val="00A44341"/>
    <w:rsid w:val="00A44F3B"/>
    <w:rsid w:val="00A46E96"/>
    <w:rsid w:val="00A525AA"/>
    <w:rsid w:val="00A52B52"/>
    <w:rsid w:val="00A540F9"/>
    <w:rsid w:val="00A54416"/>
    <w:rsid w:val="00A5557B"/>
    <w:rsid w:val="00A5559D"/>
    <w:rsid w:val="00A56F6B"/>
    <w:rsid w:val="00A60048"/>
    <w:rsid w:val="00A60748"/>
    <w:rsid w:val="00A60A5E"/>
    <w:rsid w:val="00A612FA"/>
    <w:rsid w:val="00A62062"/>
    <w:rsid w:val="00A62592"/>
    <w:rsid w:val="00A626EA"/>
    <w:rsid w:val="00A62E8D"/>
    <w:rsid w:val="00A62FF7"/>
    <w:rsid w:val="00A63503"/>
    <w:rsid w:val="00A645D0"/>
    <w:rsid w:val="00A64B34"/>
    <w:rsid w:val="00A64E2E"/>
    <w:rsid w:val="00A651F3"/>
    <w:rsid w:val="00A65232"/>
    <w:rsid w:val="00A67396"/>
    <w:rsid w:val="00A7035E"/>
    <w:rsid w:val="00A72F8A"/>
    <w:rsid w:val="00A73D39"/>
    <w:rsid w:val="00A746E4"/>
    <w:rsid w:val="00A74AB2"/>
    <w:rsid w:val="00A7670B"/>
    <w:rsid w:val="00A76838"/>
    <w:rsid w:val="00A80F8B"/>
    <w:rsid w:val="00A81E18"/>
    <w:rsid w:val="00A8276B"/>
    <w:rsid w:val="00A830FC"/>
    <w:rsid w:val="00A83A67"/>
    <w:rsid w:val="00A84933"/>
    <w:rsid w:val="00A86D78"/>
    <w:rsid w:val="00A875F1"/>
    <w:rsid w:val="00A90F4E"/>
    <w:rsid w:val="00A91B0E"/>
    <w:rsid w:val="00A922BD"/>
    <w:rsid w:val="00A92A2D"/>
    <w:rsid w:val="00A92B7D"/>
    <w:rsid w:val="00A92BA8"/>
    <w:rsid w:val="00A9312C"/>
    <w:rsid w:val="00A93275"/>
    <w:rsid w:val="00A93639"/>
    <w:rsid w:val="00A93A1E"/>
    <w:rsid w:val="00A93ADC"/>
    <w:rsid w:val="00A943E3"/>
    <w:rsid w:val="00A9482D"/>
    <w:rsid w:val="00A949DF"/>
    <w:rsid w:val="00A94B5D"/>
    <w:rsid w:val="00A94FDF"/>
    <w:rsid w:val="00A96E3B"/>
    <w:rsid w:val="00A97CB2"/>
    <w:rsid w:val="00AA22D6"/>
    <w:rsid w:val="00AA269E"/>
    <w:rsid w:val="00AA26E2"/>
    <w:rsid w:val="00AA4335"/>
    <w:rsid w:val="00AA4D13"/>
    <w:rsid w:val="00AA60AB"/>
    <w:rsid w:val="00AB0E4E"/>
    <w:rsid w:val="00AB178B"/>
    <w:rsid w:val="00AB24D4"/>
    <w:rsid w:val="00AB25E0"/>
    <w:rsid w:val="00AB370A"/>
    <w:rsid w:val="00AB420A"/>
    <w:rsid w:val="00AB5C72"/>
    <w:rsid w:val="00AB66F0"/>
    <w:rsid w:val="00AC0D49"/>
    <w:rsid w:val="00AC1CD7"/>
    <w:rsid w:val="00AC29E6"/>
    <w:rsid w:val="00AC5491"/>
    <w:rsid w:val="00AC5695"/>
    <w:rsid w:val="00AC5816"/>
    <w:rsid w:val="00AD010A"/>
    <w:rsid w:val="00AD0BE4"/>
    <w:rsid w:val="00AD2822"/>
    <w:rsid w:val="00AD2ADE"/>
    <w:rsid w:val="00AD3C2F"/>
    <w:rsid w:val="00AD46A8"/>
    <w:rsid w:val="00AD49EA"/>
    <w:rsid w:val="00AD5550"/>
    <w:rsid w:val="00AD5C2B"/>
    <w:rsid w:val="00AD6277"/>
    <w:rsid w:val="00AD6947"/>
    <w:rsid w:val="00AE075C"/>
    <w:rsid w:val="00AE08B4"/>
    <w:rsid w:val="00AE101C"/>
    <w:rsid w:val="00AE2193"/>
    <w:rsid w:val="00AE2383"/>
    <w:rsid w:val="00AE3BFC"/>
    <w:rsid w:val="00AE4257"/>
    <w:rsid w:val="00AE4900"/>
    <w:rsid w:val="00AE7AB0"/>
    <w:rsid w:val="00AE7AE1"/>
    <w:rsid w:val="00AE7C77"/>
    <w:rsid w:val="00AF14D6"/>
    <w:rsid w:val="00AF4835"/>
    <w:rsid w:val="00AF4DFB"/>
    <w:rsid w:val="00AF5632"/>
    <w:rsid w:val="00AF6151"/>
    <w:rsid w:val="00AF62EE"/>
    <w:rsid w:val="00AF69D1"/>
    <w:rsid w:val="00AF69E3"/>
    <w:rsid w:val="00AF6D7F"/>
    <w:rsid w:val="00B01039"/>
    <w:rsid w:val="00B04C51"/>
    <w:rsid w:val="00B079C7"/>
    <w:rsid w:val="00B1233D"/>
    <w:rsid w:val="00B14687"/>
    <w:rsid w:val="00B146F9"/>
    <w:rsid w:val="00B14C45"/>
    <w:rsid w:val="00B16262"/>
    <w:rsid w:val="00B16897"/>
    <w:rsid w:val="00B21F54"/>
    <w:rsid w:val="00B22B29"/>
    <w:rsid w:val="00B22B5F"/>
    <w:rsid w:val="00B22BF2"/>
    <w:rsid w:val="00B22D7F"/>
    <w:rsid w:val="00B23EAF"/>
    <w:rsid w:val="00B27014"/>
    <w:rsid w:val="00B306A7"/>
    <w:rsid w:val="00B309E6"/>
    <w:rsid w:val="00B30D64"/>
    <w:rsid w:val="00B30FE4"/>
    <w:rsid w:val="00B31B56"/>
    <w:rsid w:val="00B31E96"/>
    <w:rsid w:val="00B324E9"/>
    <w:rsid w:val="00B348D1"/>
    <w:rsid w:val="00B34902"/>
    <w:rsid w:val="00B35170"/>
    <w:rsid w:val="00B355B5"/>
    <w:rsid w:val="00B358F0"/>
    <w:rsid w:val="00B36582"/>
    <w:rsid w:val="00B36716"/>
    <w:rsid w:val="00B405EC"/>
    <w:rsid w:val="00B40EB5"/>
    <w:rsid w:val="00B4184E"/>
    <w:rsid w:val="00B43608"/>
    <w:rsid w:val="00B448DE"/>
    <w:rsid w:val="00B4620B"/>
    <w:rsid w:val="00B5089B"/>
    <w:rsid w:val="00B55761"/>
    <w:rsid w:val="00B603F4"/>
    <w:rsid w:val="00B60767"/>
    <w:rsid w:val="00B61909"/>
    <w:rsid w:val="00B62118"/>
    <w:rsid w:val="00B62570"/>
    <w:rsid w:val="00B62BA9"/>
    <w:rsid w:val="00B64627"/>
    <w:rsid w:val="00B64C4C"/>
    <w:rsid w:val="00B65233"/>
    <w:rsid w:val="00B65501"/>
    <w:rsid w:val="00B670CF"/>
    <w:rsid w:val="00B706F9"/>
    <w:rsid w:val="00B70C52"/>
    <w:rsid w:val="00B7131D"/>
    <w:rsid w:val="00B715B2"/>
    <w:rsid w:val="00B72618"/>
    <w:rsid w:val="00B72DF1"/>
    <w:rsid w:val="00B7496F"/>
    <w:rsid w:val="00B7585A"/>
    <w:rsid w:val="00B758F1"/>
    <w:rsid w:val="00B7643B"/>
    <w:rsid w:val="00B764C1"/>
    <w:rsid w:val="00B774EE"/>
    <w:rsid w:val="00B80AC2"/>
    <w:rsid w:val="00B81169"/>
    <w:rsid w:val="00B824BF"/>
    <w:rsid w:val="00B838CA"/>
    <w:rsid w:val="00B84D21"/>
    <w:rsid w:val="00B86349"/>
    <w:rsid w:val="00B866F7"/>
    <w:rsid w:val="00B872BF"/>
    <w:rsid w:val="00B87654"/>
    <w:rsid w:val="00B87B17"/>
    <w:rsid w:val="00B909EF"/>
    <w:rsid w:val="00B91A66"/>
    <w:rsid w:val="00B91AD1"/>
    <w:rsid w:val="00B92796"/>
    <w:rsid w:val="00B92943"/>
    <w:rsid w:val="00B92FAF"/>
    <w:rsid w:val="00B93F33"/>
    <w:rsid w:val="00B95E64"/>
    <w:rsid w:val="00B96E1D"/>
    <w:rsid w:val="00B97902"/>
    <w:rsid w:val="00BA08EC"/>
    <w:rsid w:val="00BA2DBF"/>
    <w:rsid w:val="00BA3074"/>
    <w:rsid w:val="00BA512E"/>
    <w:rsid w:val="00BA69DB"/>
    <w:rsid w:val="00BB1865"/>
    <w:rsid w:val="00BB3C0A"/>
    <w:rsid w:val="00BB45E0"/>
    <w:rsid w:val="00BB46CA"/>
    <w:rsid w:val="00BB4C1D"/>
    <w:rsid w:val="00BC13B5"/>
    <w:rsid w:val="00BC1B51"/>
    <w:rsid w:val="00BC2307"/>
    <w:rsid w:val="00BC492A"/>
    <w:rsid w:val="00BC4941"/>
    <w:rsid w:val="00BC5AEB"/>
    <w:rsid w:val="00BC7A61"/>
    <w:rsid w:val="00BD06B1"/>
    <w:rsid w:val="00BD085D"/>
    <w:rsid w:val="00BD1165"/>
    <w:rsid w:val="00BD15C6"/>
    <w:rsid w:val="00BD1DE5"/>
    <w:rsid w:val="00BD1F79"/>
    <w:rsid w:val="00BD286D"/>
    <w:rsid w:val="00BD3047"/>
    <w:rsid w:val="00BD315A"/>
    <w:rsid w:val="00BD4F2D"/>
    <w:rsid w:val="00BD5C7C"/>
    <w:rsid w:val="00BE0FBA"/>
    <w:rsid w:val="00BE131D"/>
    <w:rsid w:val="00BE2549"/>
    <w:rsid w:val="00BE291A"/>
    <w:rsid w:val="00BE2BB8"/>
    <w:rsid w:val="00BE31B8"/>
    <w:rsid w:val="00BE3A90"/>
    <w:rsid w:val="00BE498B"/>
    <w:rsid w:val="00BE4B17"/>
    <w:rsid w:val="00BE5E2B"/>
    <w:rsid w:val="00BE6E86"/>
    <w:rsid w:val="00BE770D"/>
    <w:rsid w:val="00BF07EE"/>
    <w:rsid w:val="00BF18FB"/>
    <w:rsid w:val="00BF1F83"/>
    <w:rsid w:val="00BF1F8B"/>
    <w:rsid w:val="00BF2D1A"/>
    <w:rsid w:val="00BF31EA"/>
    <w:rsid w:val="00BF7524"/>
    <w:rsid w:val="00C00593"/>
    <w:rsid w:val="00C0074A"/>
    <w:rsid w:val="00C0078E"/>
    <w:rsid w:val="00C0181D"/>
    <w:rsid w:val="00C0349D"/>
    <w:rsid w:val="00C03EC5"/>
    <w:rsid w:val="00C07D2F"/>
    <w:rsid w:val="00C11267"/>
    <w:rsid w:val="00C11306"/>
    <w:rsid w:val="00C1217C"/>
    <w:rsid w:val="00C125F8"/>
    <w:rsid w:val="00C14A01"/>
    <w:rsid w:val="00C14FB9"/>
    <w:rsid w:val="00C163D9"/>
    <w:rsid w:val="00C16CC1"/>
    <w:rsid w:val="00C16F63"/>
    <w:rsid w:val="00C20770"/>
    <w:rsid w:val="00C2098E"/>
    <w:rsid w:val="00C22672"/>
    <w:rsid w:val="00C23659"/>
    <w:rsid w:val="00C24749"/>
    <w:rsid w:val="00C2480F"/>
    <w:rsid w:val="00C248F1"/>
    <w:rsid w:val="00C25169"/>
    <w:rsid w:val="00C2538B"/>
    <w:rsid w:val="00C26885"/>
    <w:rsid w:val="00C277A5"/>
    <w:rsid w:val="00C30630"/>
    <w:rsid w:val="00C30CA2"/>
    <w:rsid w:val="00C31178"/>
    <w:rsid w:val="00C31445"/>
    <w:rsid w:val="00C34123"/>
    <w:rsid w:val="00C345F8"/>
    <w:rsid w:val="00C354A7"/>
    <w:rsid w:val="00C375AF"/>
    <w:rsid w:val="00C3780E"/>
    <w:rsid w:val="00C407C9"/>
    <w:rsid w:val="00C417B1"/>
    <w:rsid w:val="00C417ED"/>
    <w:rsid w:val="00C42874"/>
    <w:rsid w:val="00C46579"/>
    <w:rsid w:val="00C47849"/>
    <w:rsid w:val="00C50960"/>
    <w:rsid w:val="00C515C7"/>
    <w:rsid w:val="00C51689"/>
    <w:rsid w:val="00C51DDF"/>
    <w:rsid w:val="00C5330C"/>
    <w:rsid w:val="00C5497A"/>
    <w:rsid w:val="00C54B3B"/>
    <w:rsid w:val="00C54B78"/>
    <w:rsid w:val="00C57EC9"/>
    <w:rsid w:val="00C60FA2"/>
    <w:rsid w:val="00C611CC"/>
    <w:rsid w:val="00C617E1"/>
    <w:rsid w:val="00C62227"/>
    <w:rsid w:val="00C63505"/>
    <w:rsid w:val="00C63C5C"/>
    <w:rsid w:val="00C65154"/>
    <w:rsid w:val="00C652CB"/>
    <w:rsid w:val="00C65B03"/>
    <w:rsid w:val="00C66A19"/>
    <w:rsid w:val="00C675FD"/>
    <w:rsid w:val="00C67BB1"/>
    <w:rsid w:val="00C71141"/>
    <w:rsid w:val="00C7193A"/>
    <w:rsid w:val="00C7257E"/>
    <w:rsid w:val="00C745E4"/>
    <w:rsid w:val="00C74F72"/>
    <w:rsid w:val="00C75791"/>
    <w:rsid w:val="00C763BC"/>
    <w:rsid w:val="00C7710F"/>
    <w:rsid w:val="00C80AC2"/>
    <w:rsid w:val="00C83E70"/>
    <w:rsid w:val="00C8519B"/>
    <w:rsid w:val="00C854BD"/>
    <w:rsid w:val="00C85B6B"/>
    <w:rsid w:val="00C90002"/>
    <w:rsid w:val="00C911E7"/>
    <w:rsid w:val="00C91956"/>
    <w:rsid w:val="00C91A2D"/>
    <w:rsid w:val="00C93E72"/>
    <w:rsid w:val="00C9401B"/>
    <w:rsid w:val="00C95A6B"/>
    <w:rsid w:val="00C95BD7"/>
    <w:rsid w:val="00C966F3"/>
    <w:rsid w:val="00C969E4"/>
    <w:rsid w:val="00CA1E65"/>
    <w:rsid w:val="00CA3730"/>
    <w:rsid w:val="00CA439E"/>
    <w:rsid w:val="00CA50E5"/>
    <w:rsid w:val="00CA57CC"/>
    <w:rsid w:val="00CA6E82"/>
    <w:rsid w:val="00CB09DF"/>
    <w:rsid w:val="00CB0A48"/>
    <w:rsid w:val="00CB0A51"/>
    <w:rsid w:val="00CB2F5A"/>
    <w:rsid w:val="00CB402E"/>
    <w:rsid w:val="00CB69B0"/>
    <w:rsid w:val="00CB725B"/>
    <w:rsid w:val="00CC0E52"/>
    <w:rsid w:val="00CC3EE4"/>
    <w:rsid w:val="00CC4414"/>
    <w:rsid w:val="00CC45CD"/>
    <w:rsid w:val="00CC4867"/>
    <w:rsid w:val="00CC4DCC"/>
    <w:rsid w:val="00CC4E43"/>
    <w:rsid w:val="00CC5C83"/>
    <w:rsid w:val="00CC6BD6"/>
    <w:rsid w:val="00CC782A"/>
    <w:rsid w:val="00CD02CF"/>
    <w:rsid w:val="00CD07E0"/>
    <w:rsid w:val="00CD0BC5"/>
    <w:rsid w:val="00CD0C79"/>
    <w:rsid w:val="00CD168F"/>
    <w:rsid w:val="00CD1984"/>
    <w:rsid w:val="00CD1BFB"/>
    <w:rsid w:val="00CD2F37"/>
    <w:rsid w:val="00CD3A18"/>
    <w:rsid w:val="00CD40E2"/>
    <w:rsid w:val="00CD4A53"/>
    <w:rsid w:val="00CD55CA"/>
    <w:rsid w:val="00CD562F"/>
    <w:rsid w:val="00CD6357"/>
    <w:rsid w:val="00CD73E3"/>
    <w:rsid w:val="00CD743E"/>
    <w:rsid w:val="00CE0B9F"/>
    <w:rsid w:val="00CE11B0"/>
    <w:rsid w:val="00CE11B5"/>
    <w:rsid w:val="00CE5650"/>
    <w:rsid w:val="00CE777B"/>
    <w:rsid w:val="00CF0F36"/>
    <w:rsid w:val="00CF13D5"/>
    <w:rsid w:val="00CF1571"/>
    <w:rsid w:val="00CF1F0A"/>
    <w:rsid w:val="00CF39E6"/>
    <w:rsid w:val="00CF3F38"/>
    <w:rsid w:val="00CF49CD"/>
    <w:rsid w:val="00CF4BB1"/>
    <w:rsid w:val="00CF59C6"/>
    <w:rsid w:val="00CF756B"/>
    <w:rsid w:val="00D02D01"/>
    <w:rsid w:val="00D0361B"/>
    <w:rsid w:val="00D03F26"/>
    <w:rsid w:val="00D044EC"/>
    <w:rsid w:val="00D05240"/>
    <w:rsid w:val="00D05379"/>
    <w:rsid w:val="00D0566A"/>
    <w:rsid w:val="00D05D38"/>
    <w:rsid w:val="00D07035"/>
    <w:rsid w:val="00D07D3A"/>
    <w:rsid w:val="00D10001"/>
    <w:rsid w:val="00D1101C"/>
    <w:rsid w:val="00D113C6"/>
    <w:rsid w:val="00D12229"/>
    <w:rsid w:val="00D14255"/>
    <w:rsid w:val="00D16490"/>
    <w:rsid w:val="00D16C28"/>
    <w:rsid w:val="00D17DCD"/>
    <w:rsid w:val="00D20076"/>
    <w:rsid w:val="00D203C2"/>
    <w:rsid w:val="00D210B9"/>
    <w:rsid w:val="00D21E07"/>
    <w:rsid w:val="00D22FF5"/>
    <w:rsid w:val="00D2359A"/>
    <w:rsid w:val="00D265FC"/>
    <w:rsid w:val="00D26EB1"/>
    <w:rsid w:val="00D273E6"/>
    <w:rsid w:val="00D27613"/>
    <w:rsid w:val="00D30AB1"/>
    <w:rsid w:val="00D30FD0"/>
    <w:rsid w:val="00D32321"/>
    <w:rsid w:val="00D32EDC"/>
    <w:rsid w:val="00D33CAB"/>
    <w:rsid w:val="00D34065"/>
    <w:rsid w:val="00D34A01"/>
    <w:rsid w:val="00D373B3"/>
    <w:rsid w:val="00D407D0"/>
    <w:rsid w:val="00D422BF"/>
    <w:rsid w:val="00D42618"/>
    <w:rsid w:val="00D43EDA"/>
    <w:rsid w:val="00D43F2F"/>
    <w:rsid w:val="00D46B1F"/>
    <w:rsid w:val="00D46BBF"/>
    <w:rsid w:val="00D50CD6"/>
    <w:rsid w:val="00D50DFB"/>
    <w:rsid w:val="00D516A9"/>
    <w:rsid w:val="00D518A3"/>
    <w:rsid w:val="00D52EB2"/>
    <w:rsid w:val="00D54304"/>
    <w:rsid w:val="00D5482D"/>
    <w:rsid w:val="00D54BED"/>
    <w:rsid w:val="00D55B65"/>
    <w:rsid w:val="00D563ED"/>
    <w:rsid w:val="00D570F4"/>
    <w:rsid w:val="00D57994"/>
    <w:rsid w:val="00D61AD2"/>
    <w:rsid w:val="00D624AB"/>
    <w:rsid w:val="00D62EDB"/>
    <w:rsid w:val="00D6377D"/>
    <w:rsid w:val="00D639E5"/>
    <w:rsid w:val="00D63FEC"/>
    <w:rsid w:val="00D6630E"/>
    <w:rsid w:val="00D66A48"/>
    <w:rsid w:val="00D67649"/>
    <w:rsid w:val="00D705D4"/>
    <w:rsid w:val="00D70772"/>
    <w:rsid w:val="00D7152D"/>
    <w:rsid w:val="00D72F74"/>
    <w:rsid w:val="00D73F39"/>
    <w:rsid w:val="00D74819"/>
    <w:rsid w:val="00D76F64"/>
    <w:rsid w:val="00D77537"/>
    <w:rsid w:val="00D80434"/>
    <w:rsid w:val="00D807BB"/>
    <w:rsid w:val="00D8090A"/>
    <w:rsid w:val="00D80BC5"/>
    <w:rsid w:val="00D80D72"/>
    <w:rsid w:val="00D8304E"/>
    <w:rsid w:val="00D83E9D"/>
    <w:rsid w:val="00D84859"/>
    <w:rsid w:val="00D85861"/>
    <w:rsid w:val="00D85E93"/>
    <w:rsid w:val="00D85EE9"/>
    <w:rsid w:val="00D86211"/>
    <w:rsid w:val="00D8755D"/>
    <w:rsid w:val="00D87F67"/>
    <w:rsid w:val="00D9016C"/>
    <w:rsid w:val="00D9253F"/>
    <w:rsid w:val="00D9331A"/>
    <w:rsid w:val="00D93663"/>
    <w:rsid w:val="00D93CEF"/>
    <w:rsid w:val="00DA0D92"/>
    <w:rsid w:val="00DA10C0"/>
    <w:rsid w:val="00DA22BF"/>
    <w:rsid w:val="00DA23AC"/>
    <w:rsid w:val="00DA3E51"/>
    <w:rsid w:val="00DA46ED"/>
    <w:rsid w:val="00DA52F1"/>
    <w:rsid w:val="00DA5792"/>
    <w:rsid w:val="00DA61A8"/>
    <w:rsid w:val="00DA6485"/>
    <w:rsid w:val="00DB05F2"/>
    <w:rsid w:val="00DB0653"/>
    <w:rsid w:val="00DB096D"/>
    <w:rsid w:val="00DB1968"/>
    <w:rsid w:val="00DB2D65"/>
    <w:rsid w:val="00DB3280"/>
    <w:rsid w:val="00DB391D"/>
    <w:rsid w:val="00DB424F"/>
    <w:rsid w:val="00DB55FD"/>
    <w:rsid w:val="00DB78CD"/>
    <w:rsid w:val="00DC0FE7"/>
    <w:rsid w:val="00DC2639"/>
    <w:rsid w:val="00DC448B"/>
    <w:rsid w:val="00DC6E3F"/>
    <w:rsid w:val="00DD0B56"/>
    <w:rsid w:val="00DD2149"/>
    <w:rsid w:val="00DD2CA5"/>
    <w:rsid w:val="00DD329E"/>
    <w:rsid w:val="00DD4821"/>
    <w:rsid w:val="00DD4F4D"/>
    <w:rsid w:val="00DD6F92"/>
    <w:rsid w:val="00DE0745"/>
    <w:rsid w:val="00DE14AE"/>
    <w:rsid w:val="00DE5655"/>
    <w:rsid w:val="00DE590C"/>
    <w:rsid w:val="00DE6999"/>
    <w:rsid w:val="00DE73D9"/>
    <w:rsid w:val="00DF21D0"/>
    <w:rsid w:val="00DF27FD"/>
    <w:rsid w:val="00DF2B2D"/>
    <w:rsid w:val="00DF48F8"/>
    <w:rsid w:val="00DF5676"/>
    <w:rsid w:val="00DF5753"/>
    <w:rsid w:val="00DF5A93"/>
    <w:rsid w:val="00DF5BD8"/>
    <w:rsid w:val="00DF6EC1"/>
    <w:rsid w:val="00DF712D"/>
    <w:rsid w:val="00E00519"/>
    <w:rsid w:val="00E00786"/>
    <w:rsid w:val="00E06065"/>
    <w:rsid w:val="00E06C24"/>
    <w:rsid w:val="00E0715E"/>
    <w:rsid w:val="00E07182"/>
    <w:rsid w:val="00E10493"/>
    <w:rsid w:val="00E14886"/>
    <w:rsid w:val="00E1663B"/>
    <w:rsid w:val="00E16FC1"/>
    <w:rsid w:val="00E17811"/>
    <w:rsid w:val="00E204AA"/>
    <w:rsid w:val="00E21FEC"/>
    <w:rsid w:val="00E2216A"/>
    <w:rsid w:val="00E24151"/>
    <w:rsid w:val="00E253C4"/>
    <w:rsid w:val="00E257AB"/>
    <w:rsid w:val="00E25BEE"/>
    <w:rsid w:val="00E25DC7"/>
    <w:rsid w:val="00E26030"/>
    <w:rsid w:val="00E27AF7"/>
    <w:rsid w:val="00E30998"/>
    <w:rsid w:val="00E30DCF"/>
    <w:rsid w:val="00E3119F"/>
    <w:rsid w:val="00E31423"/>
    <w:rsid w:val="00E31696"/>
    <w:rsid w:val="00E31714"/>
    <w:rsid w:val="00E31B42"/>
    <w:rsid w:val="00E32A61"/>
    <w:rsid w:val="00E33127"/>
    <w:rsid w:val="00E345E0"/>
    <w:rsid w:val="00E34F77"/>
    <w:rsid w:val="00E35CAF"/>
    <w:rsid w:val="00E35D12"/>
    <w:rsid w:val="00E3624B"/>
    <w:rsid w:val="00E36A9B"/>
    <w:rsid w:val="00E36ADD"/>
    <w:rsid w:val="00E40257"/>
    <w:rsid w:val="00E40665"/>
    <w:rsid w:val="00E409FD"/>
    <w:rsid w:val="00E41209"/>
    <w:rsid w:val="00E4325D"/>
    <w:rsid w:val="00E43309"/>
    <w:rsid w:val="00E45B20"/>
    <w:rsid w:val="00E45BC3"/>
    <w:rsid w:val="00E470BA"/>
    <w:rsid w:val="00E471A7"/>
    <w:rsid w:val="00E50175"/>
    <w:rsid w:val="00E512AE"/>
    <w:rsid w:val="00E529AB"/>
    <w:rsid w:val="00E52A14"/>
    <w:rsid w:val="00E53CF5"/>
    <w:rsid w:val="00E54204"/>
    <w:rsid w:val="00E54421"/>
    <w:rsid w:val="00E54D73"/>
    <w:rsid w:val="00E54EC6"/>
    <w:rsid w:val="00E555C6"/>
    <w:rsid w:val="00E55839"/>
    <w:rsid w:val="00E55B06"/>
    <w:rsid w:val="00E57097"/>
    <w:rsid w:val="00E57226"/>
    <w:rsid w:val="00E6004B"/>
    <w:rsid w:val="00E600BB"/>
    <w:rsid w:val="00E60733"/>
    <w:rsid w:val="00E609B8"/>
    <w:rsid w:val="00E61B5D"/>
    <w:rsid w:val="00E6306C"/>
    <w:rsid w:val="00E63D7B"/>
    <w:rsid w:val="00E66143"/>
    <w:rsid w:val="00E66AA3"/>
    <w:rsid w:val="00E67A91"/>
    <w:rsid w:val="00E703A7"/>
    <w:rsid w:val="00E708B1"/>
    <w:rsid w:val="00E719BC"/>
    <w:rsid w:val="00E72E0D"/>
    <w:rsid w:val="00E73410"/>
    <w:rsid w:val="00E739BA"/>
    <w:rsid w:val="00E762E5"/>
    <w:rsid w:val="00E765A6"/>
    <w:rsid w:val="00E772F9"/>
    <w:rsid w:val="00E829AC"/>
    <w:rsid w:val="00E82F2D"/>
    <w:rsid w:val="00E844CC"/>
    <w:rsid w:val="00E8573A"/>
    <w:rsid w:val="00E859ED"/>
    <w:rsid w:val="00E865ED"/>
    <w:rsid w:val="00E86D0F"/>
    <w:rsid w:val="00E870F3"/>
    <w:rsid w:val="00E87ECD"/>
    <w:rsid w:val="00E91D67"/>
    <w:rsid w:val="00E92905"/>
    <w:rsid w:val="00E9454C"/>
    <w:rsid w:val="00E95324"/>
    <w:rsid w:val="00E97E90"/>
    <w:rsid w:val="00EA1BFC"/>
    <w:rsid w:val="00EA23C1"/>
    <w:rsid w:val="00EA2875"/>
    <w:rsid w:val="00EA49FC"/>
    <w:rsid w:val="00EA7A55"/>
    <w:rsid w:val="00EB0F5E"/>
    <w:rsid w:val="00EB1F79"/>
    <w:rsid w:val="00EB35E5"/>
    <w:rsid w:val="00EB3BB3"/>
    <w:rsid w:val="00EB4C68"/>
    <w:rsid w:val="00EB578E"/>
    <w:rsid w:val="00EB6599"/>
    <w:rsid w:val="00EB71BE"/>
    <w:rsid w:val="00EB7B73"/>
    <w:rsid w:val="00EC03B2"/>
    <w:rsid w:val="00EC04F1"/>
    <w:rsid w:val="00EC1C5A"/>
    <w:rsid w:val="00EC2837"/>
    <w:rsid w:val="00EC4745"/>
    <w:rsid w:val="00EC4D9A"/>
    <w:rsid w:val="00EC5CF7"/>
    <w:rsid w:val="00EC5DEA"/>
    <w:rsid w:val="00ED095A"/>
    <w:rsid w:val="00ED3C33"/>
    <w:rsid w:val="00ED44FA"/>
    <w:rsid w:val="00ED4933"/>
    <w:rsid w:val="00ED5978"/>
    <w:rsid w:val="00ED5C93"/>
    <w:rsid w:val="00ED66A6"/>
    <w:rsid w:val="00ED6CE1"/>
    <w:rsid w:val="00ED740F"/>
    <w:rsid w:val="00EE0921"/>
    <w:rsid w:val="00EE12C0"/>
    <w:rsid w:val="00EE2BCC"/>
    <w:rsid w:val="00EE2D92"/>
    <w:rsid w:val="00EE2E55"/>
    <w:rsid w:val="00EE35D3"/>
    <w:rsid w:val="00EE3CC0"/>
    <w:rsid w:val="00EE4525"/>
    <w:rsid w:val="00EE47A0"/>
    <w:rsid w:val="00EE55B2"/>
    <w:rsid w:val="00EE6537"/>
    <w:rsid w:val="00EE69DB"/>
    <w:rsid w:val="00EE766F"/>
    <w:rsid w:val="00EF21FC"/>
    <w:rsid w:val="00EF24A9"/>
    <w:rsid w:val="00EF494E"/>
    <w:rsid w:val="00EF4D30"/>
    <w:rsid w:val="00EF4FE4"/>
    <w:rsid w:val="00EF5E59"/>
    <w:rsid w:val="00EF7224"/>
    <w:rsid w:val="00EF733E"/>
    <w:rsid w:val="00EF7E21"/>
    <w:rsid w:val="00F00210"/>
    <w:rsid w:val="00F002E6"/>
    <w:rsid w:val="00F01A16"/>
    <w:rsid w:val="00F03815"/>
    <w:rsid w:val="00F0499D"/>
    <w:rsid w:val="00F059CC"/>
    <w:rsid w:val="00F05A1B"/>
    <w:rsid w:val="00F063CC"/>
    <w:rsid w:val="00F076EA"/>
    <w:rsid w:val="00F10EE2"/>
    <w:rsid w:val="00F118A6"/>
    <w:rsid w:val="00F12985"/>
    <w:rsid w:val="00F12B8C"/>
    <w:rsid w:val="00F13360"/>
    <w:rsid w:val="00F1361E"/>
    <w:rsid w:val="00F1400E"/>
    <w:rsid w:val="00F14F6C"/>
    <w:rsid w:val="00F1792B"/>
    <w:rsid w:val="00F2020F"/>
    <w:rsid w:val="00F20ABB"/>
    <w:rsid w:val="00F20C6C"/>
    <w:rsid w:val="00F21430"/>
    <w:rsid w:val="00F221AC"/>
    <w:rsid w:val="00F223CF"/>
    <w:rsid w:val="00F22AC7"/>
    <w:rsid w:val="00F231FF"/>
    <w:rsid w:val="00F24FEA"/>
    <w:rsid w:val="00F27228"/>
    <w:rsid w:val="00F3022A"/>
    <w:rsid w:val="00F30595"/>
    <w:rsid w:val="00F318DC"/>
    <w:rsid w:val="00F318F6"/>
    <w:rsid w:val="00F33398"/>
    <w:rsid w:val="00F33A79"/>
    <w:rsid w:val="00F35BCF"/>
    <w:rsid w:val="00F37CEA"/>
    <w:rsid w:val="00F40E7B"/>
    <w:rsid w:val="00F40F3D"/>
    <w:rsid w:val="00F40F88"/>
    <w:rsid w:val="00F41105"/>
    <w:rsid w:val="00F414AD"/>
    <w:rsid w:val="00F42597"/>
    <w:rsid w:val="00F4351B"/>
    <w:rsid w:val="00F43BF6"/>
    <w:rsid w:val="00F44AB6"/>
    <w:rsid w:val="00F45E69"/>
    <w:rsid w:val="00F51219"/>
    <w:rsid w:val="00F52476"/>
    <w:rsid w:val="00F528DB"/>
    <w:rsid w:val="00F52AE4"/>
    <w:rsid w:val="00F530E7"/>
    <w:rsid w:val="00F545AC"/>
    <w:rsid w:val="00F5525D"/>
    <w:rsid w:val="00F558D7"/>
    <w:rsid w:val="00F558E9"/>
    <w:rsid w:val="00F55AC0"/>
    <w:rsid w:val="00F56175"/>
    <w:rsid w:val="00F56B47"/>
    <w:rsid w:val="00F57AB0"/>
    <w:rsid w:val="00F60825"/>
    <w:rsid w:val="00F61FD4"/>
    <w:rsid w:val="00F63794"/>
    <w:rsid w:val="00F63D09"/>
    <w:rsid w:val="00F642DF"/>
    <w:rsid w:val="00F64E35"/>
    <w:rsid w:val="00F64F1C"/>
    <w:rsid w:val="00F6598F"/>
    <w:rsid w:val="00F6676C"/>
    <w:rsid w:val="00F6799C"/>
    <w:rsid w:val="00F711EF"/>
    <w:rsid w:val="00F7178A"/>
    <w:rsid w:val="00F718BB"/>
    <w:rsid w:val="00F7233C"/>
    <w:rsid w:val="00F726B4"/>
    <w:rsid w:val="00F73E6B"/>
    <w:rsid w:val="00F77E9A"/>
    <w:rsid w:val="00F82077"/>
    <w:rsid w:val="00F82C30"/>
    <w:rsid w:val="00F842AD"/>
    <w:rsid w:val="00F8444D"/>
    <w:rsid w:val="00F84AD3"/>
    <w:rsid w:val="00F84B86"/>
    <w:rsid w:val="00F864D3"/>
    <w:rsid w:val="00F904F9"/>
    <w:rsid w:val="00F90EEB"/>
    <w:rsid w:val="00F91107"/>
    <w:rsid w:val="00F92201"/>
    <w:rsid w:val="00F93339"/>
    <w:rsid w:val="00F93453"/>
    <w:rsid w:val="00F9438B"/>
    <w:rsid w:val="00F97E2F"/>
    <w:rsid w:val="00FA0D82"/>
    <w:rsid w:val="00FA1596"/>
    <w:rsid w:val="00FA3D74"/>
    <w:rsid w:val="00FA6414"/>
    <w:rsid w:val="00FA72B7"/>
    <w:rsid w:val="00FA7BD6"/>
    <w:rsid w:val="00FA7BD8"/>
    <w:rsid w:val="00FB03DA"/>
    <w:rsid w:val="00FB0792"/>
    <w:rsid w:val="00FB09E3"/>
    <w:rsid w:val="00FB0AC8"/>
    <w:rsid w:val="00FB1586"/>
    <w:rsid w:val="00FB16A3"/>
    <w:rsid w:val="00FB233C"/>
    <w:rsid w:val="00FB4774"/>
    <w:rsid w:val="00FB77A4"/>
    <w:rsid w:val="00FC1B2D"/>
    <w:rsid w:val="00FC1E68"/>
    <w:rsid w:val="00FC2793"/>
    <w:rsid w:val="00FC561F"/>
    <w:rsid w:val="00FC7FD2"/>
    <w:rsid w:val="00FD352E"/>
    <w:rsid w:val="00FD4103"/>
    <w:rsid w:val="00FD531C"/>
    <w:rsid w:val="00FD6BA3"/>
    <w:rsid w:val="00FE1E53"/>
    <w:rsid w:val="00FE2850"/>
    <w:rsid w:val="00FE4034"/>
    <w:rsid w:val="00FE4584"/>
    <w:rsid w:val="00FE58BB"/>
    <w:rsid w:val="00FE78AA"/>
    <w:rsid w:val="00FE7E08"/>
    <w:rsid w:val="00FF1049"/>
    <w:rsid w:val="00FF293F"/>
    <w:rsid w:val="00FF2E55"/>
    <w:rsid w:val="00FF49E0"/>
    <w:rsid w:val="00FF54EF"/>
    <w:rsid w:val="00FF5D90"/>
    <w:rsid w:val="00FF5F06"/>
    <w:rsid w:val="00FF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E3F569F"/>
  <w15:docId w15:val="{703BE238-0BFD-4B87-B0C0-C6DCC3C7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A18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44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0" w:firstLine="708"/>
      <w:jc w:val="center"/>
      <w:outlineLvl w:val="1"/>
    </w:pPr>
    <w:rPr>
      <w:b/>
      <w:sz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E19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C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6z0">
    <w:name w:val="WW8Num6z0"/>
    <w:rPr>
      <w:b w:val="0"/>
      <w:i w:val="0"/>
    </w:rPr>
  </w:style>
  <w:style w:type="character" w:customStyle="1" w:styleId="WW8Num8z0">
    <w:name w:val="WW8Num8z0"/>
    <w:rPr>
      <w:rFonts w:cs="Times New Roman"/>
    </w:rPr>
  </w:style>
  <w:style w:type="character" w:customStyle="1" w:styleId="WW8Num9z1">
    <w:name w:val="WW8Num9z1"/>
    <w:rPr>
      <w:b w:val="0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</w:rPr>
  </w:style>
  <w:style w:type="character" w:customStyle="1" w:styleId="WW8Num10z1">
    <w:name w:val="WW8Num10z1"/>
    <w:rPr>
      <w:b w:val="0"/>
      <w:sz w:val="24"/>
      <w:szCs w:val="24"/>
    </w:rPr>
  </w:style>
  <w:style w:type="character" w:customStyle="1" w:styleId="WW8Num11z0">
    <w:name w:val="WW8Num11z0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3z0">
    <w:name w:val="WW8Num33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0">
    <w:name w:val="WW8Num7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b w:val="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b w:val="0"/>
      <w:sz w:val="24"/>
      <w:szCs w:val="24"/>
    </w:rPr>
  </w:style>
  <w:style w:type="character" w:customStyle="1" w:styleId="WW8Num25z2">
    <w:name w:val="WW8Num25z2"/>
    <w:rPr>
      <w:rFonts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1z0">
    <w:name w:val="WW8Num31z0"/>
    <w:rPr>
      <w:rFonts w:ascii="StarSymbol" w:eastAsia="Courier New" w:hAnsi="StarSymbol" w:cs="StarSymbol"/>
      <w:b w:val="0"/>
      <w:i w:val="0"/>
      <w:sz w:val="24"/>
    </w:rPr>
  </w:style>
  <w:style w:type="character" w:customStyle="1" w:styleId="WW8Num32z0">
    <w:name w:val="WW8Num32z0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9z0">
    <w:name w:val="WW8Num39z0"/>
    <w:rPr>
      <w:rFonts w:cs="Times New Roman"/>
      <w:b w:val="0"/>
      <w:color w:val="auto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57z0">
    <w:name w:val="WW8Num57z0"/>
    <w:rPr>
      <w:b/>
    </w:rPr>
  </w:style>
  <w:style w:type="character" w:customStyle="1" w:styleId="WW8Num61z0">
    <w:name w:val="WW8Num61z0"/>
    <w:rPr>
      <w:b w:val="0"/>
    </w:rPr>
  </w:style>
  <w:style w:type="character" w:customStyle="1" w:styleId="WW8Num64z0">
    <w:name w:val="WW8Num64z0"/>
    <w:rPr>
      <w:b w:val="0"/>
    </w:rPr>
  </w:style>
  <w:style w:type="character" w:customStyle="1" w:styleId="Domylnaczcionkaakapitu4">
    <w:name w:val="Domyślna czcionka akapitu4"/>
  </w:style>
  <w:style w:type="character" w:customStyle="1" w:styleId="WW8Num37z0">
    <w:name w:val="WW8Num37z0"/>
    <w:rPr>
      <w:rFonts w:cs="Times New Roman"/>
    </w:rPr>
  </w:style>
  <w:style w:type="character" w:customStyle="1" w:styleId="WW8Num44z0">
    <w:name w:val="WW8Num44z0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Times New Roman" w:eastAsia="Courier New" w:hAnsi="Times New Roman" w:cs="Times New Roman"/>
      <w:b w:val="0"/>
      <w:i w:val="0"/>
      <w:sz w:val="20"/>
      <w:szCs w:val="2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</w:rPr>
  </w:style>
  <w:style w:type="character" w:customStyle="1" w:styleId="WW8Num26z1">
    <w:name w:val="WW8Num26z1"/>
    <w:rPr>
      <w:b w:val="0"/>
      <w:sz w:val="24"/>
      <w:szCs w:val="24"/>
    </w:rPr>
  </w:style>
  <w:style w:type="character" w:customStyle="1" w:styleId="WW8Num45z0">
    <w:name w:val="WW8Num45z0"/>
    <w:rPr>
      <w:rFonts w:cs="Times New Roman"/>
    </w:rPr>
  </w:style>
  <w:style w:type="character" w:customStyle="1" w:styleId="WW-Absatz-Standardschriftart111">
    <w:name w:val="WW-Absatz-Standardschriftart111"/>
  </w:style>
  <w:style w:type="character" w:customStyle="1" w:styleId="WW8Num46z0">
    <w:name w:val="WW8Num46z0"/>
    <w:rPr>
      <w:rFonts w:cs="Times New Roman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7z1">
    <w:name w:val="WW8Num27z1"/>
    <w:rPr>
      <w:b w:val="0"/>
      <w:sz w:val="24"/>
      <w:szCs w:val="24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4"/>
    </w:rPr>
  </w:style>
  <w:style w:type="character" w:customStyle="1" w:styleId="WW8Num48z0">
    <w:name w:val="WW8Num48z0"/>
    <w:rPr>
      <w:rFonts w:cs="Times New Roman"/>
    </w:rPr>
  </w:style>
  <w:style w:type="character" w:customStyle="1" w:styleId="WW8Num49z0">
    <w:name w:val="WW8Num49z0"/>
    <w:rPr>
      <w:rFonts w:cs="Times New Roman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  <w:rPr>
      <w:sz w:val="24"/>
      <w:szCs w:val="24"/>
    </w:rPr>
  </w:style>
  <w:style w:type="character" w:customStyle="1" w:styleId="WW8Num28z1">
    <w:name w:val="WW8Num28z1"/>
    <w:rPr>
      <w:b w:val="0"/>
      <w:sz w:val="24"/>
      <w:szCs w:val="24"/>
    </w:rPr>
  </w:style>
  <w:style w:type="character" w:customStyle="1" w:styleId="WW8Num39z1">
    <w:name w:val="WW8Num39z1"/>
    <w:rPr>
      <w:rFonts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7z1">
    <w:name w:val="WW8Num47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Tekst podstawow.(F2),(F2)"/>
    <w:basedOn w:val="Normalny"/>
    <w:link w:val="TekstpodstawowyZnak"/>
    <w:pPr>
      <w:spacing w:before="120" w:line="320" w:lineRule="exact"/>
      <w:ind w:left="425" w:hanging="709"/>
      <w:jc w:val="both"/>
    </w:pPr>
    <w:rPr>
      <w:szCs w:val="17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Podtytu"/>
    <w:pPr>
      <w:spacing w:before="60"/>
      <w:jc w:val="center"/>
    </w:pPr>
    <w:rPr>
      <w:b/>
      <w:sz w:val="32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17"/>
    </w:rPr>
  </w:style>
  <w:style w:type="paragraph" w:styleId="Podtytu">
    <w:name w:val="Subtitle"/>
    <w:basedOn w:val="Normalny"/>
    <w:next w:val="Tekstpodstawowy"/>
    <w:link w:val="PodtytuZnak"/>
    <w:qFormat/>
    <w:pPr>
      <w:spacing w:after="60"/>
      <w:jc w:val="center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Akapitzlist4">
    <w:name w:val="Akapit z listą4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blokowy1">
    <w:name w:val="Tekst blokowy1"/>
    <w:basedOn w:val="Normalny"/>
    <w:pPr>
      <w:ind w:left="1416" w:right="-186"/>
    </w:p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33">
    <w:name w:val="Tekst podstawowy 33"/>
    <w:basedOn w:val="Normalny"/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ind w:firstLine="709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5386"/>
        <w:tab w:val="right" w:pos="9922"/>
      </w:tabs>
      <w:spacing w:before="60"/>
      <w:ind w:left="425" w:firstLine="1"/>
    </w:pPr>
    <w:rPr>
      <w:szCs w:val="17"/>
    </w:rPr>
  </w:style>
  <w:style w:type="paragraph" w:customStyle="1" w:styleId="Zawartoramki">
    <w:name w:val="Zawartość ramki"/>
    <w:basedOn w:val="Tekstpodstawowy"/>
  </w:style>
  <w:style w:type="character" w:customStyle="1" w:styleId="TekstpodstawowyZnak">
    <w:name w:val="Tekst podstawowy Znak"/>
    <w:aliases w:val="Tekst podstawow.(F2) Znak,(F2) Znak"/>
    <w:link w:val="Tekstpodstawowy"/>
    <w:rsid w:val="00846CF4"/>
    <w:rPr>
      <w:sz w:val="24"/>
      <w:szCs w:val="17"/>
      <w:lang w:eastAsia="zh-CN"/>
    </w:rPr>
  </w:style>
  <w:style w:type="character" w:customStyle="1" w:styleId="StopkaZnak">
    <w:name w:val="Stopka Znak"/>
    <w:link w:val="Stopka"/>
    <w:uiPriority w:val="99"/>
    <w:rsid w:val="00CA6E82"/>
    <w:rPr>
      <w:sz w:val="24"/>
      <w:szCs w:val="17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268F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2C3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2C3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1C2C3B"/>
    <w:rPr>
      <w:vertAlign w:val="superscript"/>
    </w:rPr>
  </w:style>
  <w:style w:type="character" w:customStyle="1" w:styleId="TekstpodstawowyZnak1">
    <w:name w:val="Tekst podstawowy Znak1"/>
    <w:aliases w:val="Tekst podstawow.(F2) Znak1,(F2) Znak1"/>
    <w:rsid w:val="00A91B0E"/>
    <w:rPr>
      <w:rFonts w:cs="Wingdings"/>
      <w:sz w:val="24"/>
      <w:szCs w:val="17"/>
      <w:lang w:eastAsia="zh-CN"/>
    </w:rPr>
  </w:style>
  <w:style w:type="paragraph" w:customStyle="1" w:styleId="Nagwek100">
    <w:name w:val="Nagłówek10"/>
    <w:basedOn w:val="Normalny"/>
    <w:next w:val="Podtytu"/>
    <w:rsid w:val="00A91B0E"/>
    <w:pPr>
      <w:spacing w:before="60"/>
      <w:jc w:val="center"/>
    </w:pPr>
    <w:rPr>
      <w:rFonts w:cs="Wingdings"/>
      <w:b/>
      <w:sz w:val="32"/>
      <w:szCs w:val="20"/>
    </w:rPr>
  </w:style>
  <w:style w:type="character" w:customStyle="1" w:styleId="PodtytuZnak">
    <w:name w:val="Podtytuł Znak"/>
    <w:link w:val="Podtytu"/>
    <w:rsid w:val="005127DD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F6A6D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9312C"/>
    <w:rPr>
      <w:sz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1E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1E0C"/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612F09"/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nhideWhenUsed/>
    <w:rsid w:val="005231D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rsid w:val="005231D8"/>
    <w:rPr>
      <w:lang w:eastAsia="zh-CN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nhideWhenUsed/>
    <w:rsid w:val="005231D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518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18A3"/>
    <w:rPr>
      <w:sz w:val="24"/>
      <w:szCs w:val="24"/>
      <w:lang w:eastAsia="zh-CN"/>
    </w:rPr>
  </w:style>
  <w:style w:type="character" w:customStyle="1" w:styleId="ms-long1">
    <w:name w:val="ms-long1"/>
    <w:basedOn w:val="Domylnaczcionkaakapitu"/>
    <w:rsid w:val="00D518A3"/>
    <w:rPr>
      <w:rFonts w:ascii="Verdana" w:hAnsi="Verdana" w:hint="default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A53C6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rsid w:val="00D6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D5D8E"/>
    <w:rPr>
      <w:sz w:val="24"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8C6F32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77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771F"/>
    <w:rPr>
      <w:sz w:val="24"/>
      <w:szCs w:val="24"/>
      <w:lang w:eastAsia="zh-CN"/>
    </w:rPr>
  </w:style>
  <w:style w:type="paragraph" w:customStyle="1" w:styleId="Default">
    <w:name w:val="Default"/>
    <w:rsid w:val="00DC44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19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Spistreci1">
    <w:name w:val="toc 1"/>
    <w:basedOn w:val="Normalny"/>
    <w:next w:val="Normalny"/>
    <w:autoRedefine/>
    <w:uiPriority w:val="39"/>
    <w:rsid w:val="00BD085D"/>
    <w:pPr>
      <w:tabs>
        <w:tab w:val="right" w:leader="dot" w:pos="9498"/>
      </w:tabs>
      <w:suppressAutoHyphens w:val="0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D085D"/>
    <w:pPr>
      <w:suppressAutoHyphens w:val="0"/>
      <w:ind w:left="240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D085D"/>
    <w:pPr>
      <w:suppressAutoHyphens w:val="0"/>
      <w:ind w:left="480"/>
    </w:pPr>
    <w:rPr>
      <w:lang w:eastAsia="pl-PL"/>
    </w:rPr>
  </w:style>
  <w:style w:type="paragraph" w:styleId="Bezodstpw">
    <w:name w:val="No Spacing"/>
    <w:link w:val="BezodstpwZnak"/>
    <w:uiPriority w:val="1"/>
    <w:qFormat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3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35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354"/>
    <w:rPr>
      <w:b/>
      <w:bCs/>
      <w:lang w:eastAsia="zh-CN"/>
    </w:rPr>
  </w:style>
  <w:style w:type="character" w:customStyle="1" w:styleId="DeltaViewInsertion">
    <w:name w:val="DeltaView Insertion"/>
    <w:rsid w:val="00D05379"/>
    <w:rPr>
      <w:b/>
      <w:i/>
      <w:spacing w:val="0"/>
    </w:rPr>
  </w:style>
  <w:style w:type="paragraph" w:customStyle="1" w:styleId="Standard">
    <w:name w:val="Standard"/>
    <w:rsid w:val="00A943E3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C2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17175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C5FBD-B894-4A98-B70A-A79171404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8530</TotalTime>
  <Pages>8</Pages>
  <Words>2260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"Oświetlenie Uliczne i Drogowe" sp</vt:lpstr>
    </vt:vector>
  </TitlesOfParts>
  <Company>Hewlett-Packard Company</Company>
  <LinksUpToDate>false</LinksUpToDate>
  <CharactersWithSpaces>15792</CharactersWithSpaces>
  <SharedDoc>false</SharedDoc>
  <HLinks>
    <vt:vector size="18" baseType="variant">
      <vt:variant>
        <vt:i4>5570661</vt:i4>
      </vt:variant>
      <vt:variant>
        <vt:i4>6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3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0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"Oświetlenie Uliczne i Drogowe" sp</dc:title>
  <dc:subject/>
  <dc:creator>Ewa</dc:creator>
  <cp:keywords/>
  <cp:lastModifiedBy>Paweł Sobczak</cp:lastModifiedBy>
  <cp:revision>497</cp:revision>
  <cp:lastPrinted>2021-09-24T07:53:00Z</cp:lastPrinted>
  <dcterms:created xsi:type="dcterms:W3CDTF">2017-03-30T10:52:00Z</dcterms:created>
  <dcterms:modified xsi:type="dcterms:W3CDTF">2021-12-31T09:32:00Z</dcterms:modified>
</cp:coreProperties>
</file>